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62D" w:rsidRDefault="00D75182" w:rsidP="003402EE">
      <w:pPr>
        <w:pStyle w:val="nadpis1titulnilist"/>
        <w:tabs>
          <w:tab w:val="left" w:pos="1005"/>
          <w:tab w:val="left" w:pos="7160"/>
          <w:tab w:val="left" w:pos="8027"/>
        </w:tabs>
        <w:jc w:val="left"/>
      </w:pPr>
      <w:r>
        <w:tab/>
      </w:r>
      <w:r w:rsidR="002E360F">
        <w:tab/>
      </w:r>
      <w:r w:rsidR="003402EE">
        <w:tab/>
      </w:r>
    </w:p>
    <w:p w:rsidR="00713757" w:rsidRPr="00BC4013" w:rsidRDefault="004458EB" w:rsidP="00713757">
      <w:pPr>
        <w:pStyle w:val="Uvod"/>
        <w:jc w:val="center"/>
        <w:rPr>
          <w:rFonts w:ascii="Arial" w:eastAsia="Times New Roman" w:hAnsi="Arial" w:cs="Arial"/>
          <w:iCs/>
          <w:sz w:val="44"/>
          <w:szCs w:val="44"/>
          <w:lang w:val="cs-CZ"/>
        </w:rPr>
      </w:pPr>
      <w:r w:rsidRPr="004458EB">
        <w:rPr>
          <w:rFonts w:ascii="Arial" w:eastAsia="Times New Roman" w:hAnsi="Arial" w:cs="Arial"/>
          <w:iCs/>
          <w:sz w:val="44"/>
          <w:szCs w:val="44"/>
          <w:lang w:val="cs-CZ"/>
        </w:rPr>
        <w:t>Radeton, Brno -  1</w:t>
      </w:r>
      <w:r w:rsidR="007840EC">
        <w:rPr>
          <w:rFonts w:ascii="Arial" w:eastAsia="Times New Roman" w:hAnsi="Arial" w:cs="Arial"/>
          <w:iCs/>
          <w:sz w:val="44"/>
          <w:szCs w:val="44"/>
          <w:lang w:val="cs-CZ"/>
        </w:rPr>
        <w:t>4</w:t>
      </w:r>
      <w:r w:rsidRPr="004458EB">
        <w:rPr>
          <w:rFonts w:ascii="Arial" w:eastAsia="Times New Roman" w:hAnsi="Arial" w:cs="Arial"/>
          <w:iCs/>
          <w:sz w:val="44"/>
          <w:szCs w:val="44"/>
          <w:lang w:val="cs-CZ"/>
        </w:rPr>
        <w:t>,8</w:t>
      </w:r>
      <w:r w:rsidR="007840EC">
        <w:rPr>
          <w:rFonts w:ascii="Arial" w:eastAsia="Times New Roman" w:hAnsi="Arial" w:cs="Arial"/>
          <w:iCs/>
          <w:sz w:val="44"/>
          <w:szCs w:val="44"/>
          <w:lang w:val="cs-CZ"/>
        </w:rPr>
        <w:t>5</w:t>
      </w:r>
      <w:r w:rsidRPr="004458EB">
        <w:rPr>
          <w:rFonts w:ascii="Arial" w:eastAsia="Times New Roman" w:hAnsi="Arial" w:cs="Arial"/>
          <w:iCs/>
          <w:sz w:val="44"/>
          <w:szCs w:val="44"/>
          <w:lang w:val="cs-CZ"/>
        </w:rPr>
        <w:t xml:space="preserve"> kWp FVE</w:t>
      </w:r>
    </w:p>
    <w:p w:rsidR="00885208" w:rsidRDefault="00885208" w:rsidP="00713757">
      <w:pPr>
        <w:pStyle w:val="Uvod"/>
        <w:jc w:val="center"/>
      </w:pPr>
    </w:p>
    <w:p w:rsidR="00713757" w:rsidRDefault="00BF3E32" w:rsidP="00713757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BF3E32">
        <w:br/>
      </w:r>
      <w:r w:rsidR="00713757">
        <w:rPr>
          <w:rFonts w:eastAsia="Times New Roman" w:cs="Arial"/>
          <w:caps/>
          <w:sz w:val="44"/>
          <w:szCs w:val="20"/>
          <w:lang w:val="cs-CZ"/>
        </w:rPr>
        <w:t>Projektová dokumentace</w:t>
      </w:r>
    </w:p>
    <w:p w:rsidR="006D0E2C" w:rsidRDefault="006D0E2C" w:rsidP="00947C50">
      <w:pPr>
        <w:pStyle w:val="nadpis1titulnilist"/>
        <w:jc w:val="left"/>
      </w:pPr>
    </w:p>
    <w:p w:rsidR="006D0E2C" w:rsidRDefault="006D0E2C" w:rsidP="00947C50">
      <w:pPr>
        <w:pStyle w:val="nadpis1titulnilist"/>
        <w:jc w:val="left"/>
      </w:pPr>
    </w:p>
    <w:p w:rsidR="00713757" w:rsidRPr="00AB162D" w:rsidRDefault="00713757" w:rsidP="00947C50">
      <w:pPr>
        <w:pStyle w:val="nadpis1titulnilist"/>
        <w:jc w:val="left"/>
      </w:pPr>
    </w:p>
    <w:tbl>
      <w:tblPr>
        <w:tblW w:w="10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4"/>
        <w:gridCol w:w="1903"/>
        <w:gridCol w:w="785"/>
        <w:gridCol w:w="1878"/>
        <w:gridCol w:w="1930"/>
        <w:gridCol w:w="1774"/>
      </w:tblGrid>
      <w:tr w:rsidR="00D75182" w:rsidTr="003448E3">
        <w:trPr>
          <w:cantSplit/>
          <w:trHeight w:hRule="exact" w:val="284"/>
          <w:jc w:val="center"/>
        </w:trPr>
        <w:tc>
          <w:tcPr>
            <w:tcW w:w="2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82" w:rsidRPr="00E1568A" w:rsidRDefault="00D75182" w:rsidP="00D75182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68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82" w:rsidRPr="00E1568A" w:rsidRDefault="00D75182" w:rsidP="00D75182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E1568A" w:rsidRDefault="00D75182" w:rsidP="00D75182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37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0F1A2C" w:rsidRDefault="00D75182" w:rsidP="003402EE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D75182" w:rsidTr="00854284">
        <w:trPr>
          <w:cantSplit/>
          <w:trHeight w:hRule="exact" w:val="349"/>
          <w:jc w:val="center"/>
        </w:trPr>
        <w:tc>
          <w:tcPr>
            <w:tcW w:w="2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82" w:rsidRPr="00E1568A" w:rsidRDefault="002224D1" w:rsidP="00D75182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Radek Studený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82" w:rsidRPr="00E1568A" w:rsidRDefault="00D75182" w:rsidP="00D75182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E1568A" w:rsidRDefault="002224D1" w:rsidP="00230326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Radek Studený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E1568A" w:rsidRDefault="00D75182" w:rsidP="00D75182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D75182" w:rsidTr="00D85571">
        <w:trPr>
          <w:cantSplit/>
          <w:trHeight w:hRule="exact" w:val="832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854284" w:rsidRDefault="00D75182" w:rsidP="00472D65">
            <w:pPr>
              <w:spacing w:line="360" w:lineRule="atLeast"/>
              <w:textAlignment w:val="baseline"/>
              <w:rPr>
                <w:rFonts w:ascii="Arial Narrow" w:hAnsi="Arial Narrow"/>
                <w:sz w:val="16"/>
                <w:szCs w:val="16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 w:rsidR="00D85571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</w:t>
            </w:r>
            <w:r w:rsidR="003402EE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</w:t>
            </w:r>
            <w:r w:rsidR="008A25B6" w:rsidRPr="008A25B6">
              <w:rPr>
                <w:rFonts w:ascii="Arial Narrow" w:hAnsi="Arial Narrow"/>
                <w:sz w:val="20"/>
                <w:szCs w:val="20"/>
                <w:lang w:eastAsia="cs-CZ"/>
              </w:rPr>
              <w:t>Radeton s.r.o., Edisonova 2979/7, Královo Pole, 612 00 Brno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E1568A" w:rsidRDefault="00D75182" w:rsidP="00D75182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2347E8" w:rsidTr="00570C67">
        <w:trPr>
          <w:cantSplit/>
          <w:trHeight w:hRule="exact" w:val="489"/>
          <w:jc w:val="center"/>
        </w:trPr>
        <w:tc>
          <w:tcPr>
            <w:tcW w:w="45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347E8" w:rsidRPr="00F30383" w:rsidRDefault="002347E8" w:rsidP="008A25B6">
            <w:pPr>
              <w:ind w:left="1197" w:hanging="1197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8A25B6" w:rsidRPr="008A25B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Edisonova 2979/7, Královo Pole,                               </w:t>
            </w:r>
            <w:r w:rsidR="008A25B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   </w:t>
            </w:r>
            <w:r w:rsidR="008A25B6" w:rsidRPr="008A25B6">
              <w:rPr>
                <w:rFonts w:ascii="Arial Narrow" w:hAnsi="Arial Narrow"/>
                <w:sz w:val="18"/>
                <w:szCs w:val="18"/>
                <w:lang w:eastAsia="cs-CZ"/>
              </w:rPr>
              <w:t>612 00 Brno, p.č. 4800/37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47E8" w:rsidRPr="00E1568A" w:rsidRDefault="002347E8" w:rsidP="00D75182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47E8" w:rsidRPr="00E1568A" w:rsidRDefault="008A25B6" w:rsidP="008A25B6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47E8" w:rsidRPr="00E1568A" w:rsidRDefault="002347E8" w:rsidP="00D75182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D75182" w:rsidTr="003448E3">
        <w:trPr>
          <w:cantSplit/>
          <w:trHeight w:hRule="exact" w:val="284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E1568A" w:rsidRDefault="00D75182" w:rsidP="00D75182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82" w:rsidRPr="00E1568A" w:rsidRDefault="00D75182" w:rsidP="00D75182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E1568A" w:rsidRDefault="000D4D51" w:rsidP="000D4D5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E</w:t>
            </w:r>
            <w:r w:rsidR="000455A1" w:rsidRPr="000455A1">
              <w:rPr>
                <w:rFonts w:ascii="Arial Narrow" w:hAnsi="Arial Narrow"/>
                <w:sz w:val="18"/>
                <w:szCs w:val="18"/>
                <w:lang w:eastAsia="cs-CZ"/>
              </w:rPr>
              <w:t>-1</w:t>
            </w:r>
            <w:r w:rsidR="00435377">
              <w:rPr>
                <w:rFonts w:ascii="Arial Narrow" w:hAnsi="Arial Narrow"/>
                <w:sz w:val="18"/>
                <w:szCs w:val="18"/>
                <w:lang w:eastAsia="cs-CZ"/>
              </w:rPr>
              <w:t>8</w:t>
            </w:r>
            <w:r w:rsidR="000455A1" w:rsidRPr="000455A1">
              <w:rPr>
                <w:rFonts w:ascii="Arial Narrow" w:hAnsi="Arial Narrow"/>
                <w:sz w:val="18"/>
                <w:szCs w:val="18"/>
                <w:lang w:eastAsia="cs-CZ"/>
              </w:rPr>
              <w:t>-0</w:t>
            </w:r>
            <w:r w:rsidR="008A25B6">
              <w:rPr>
                <w:rFonts w:ascii="Arial Narrow" w:hAnsi="Arial Narrow"/>
                <w:sz w:val="18"/>
                <w:szCs w:val="18"/>
                <w:lang w:eastAsia="cs-CZ"/>
              </w:rPr>
              <w:t>3</w:t>
            </w:r>
          </w:p>
        </w:tc>
      </w:tr>
      <w:tr w:rsidR="00D75182" w:rsidTr="003448E3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594D2B" w:rsidRDefault="00DB119E" w:rsidP="00EF526B">
            <w:pPr>
              <w:pStyle w:val="nazevstavby"/>
            </w:pPr>
            <w:r w:rsidRPr="008A25B6">
              <w:rPr>
                <w:b/>
                <w:iCs/>
              </w:rPr>
              <w:t>Radeton, Brno -  1</w:t>
            </w:r>
            <w:r>
              <w:rPr>
                <w:b/>
                <w:iCs/>
              </w:rPr>
              <w:t>4</w:t>
            </w:r>
            <w:r w:rsidRPr="008A25B6">
              <w:rPr>
                <w:b/>
                <w:iCs/>
              </w:rPr>
              <w:t>,8</w:t>
            </w:r>
            <w:r>
              <w:rPr>
                <w:b/>
                <w:iCs/>
              </w:rPr>
              <w:t>5</w:t>
            </w:r>
            <w:r w:rsidRPr="008A25B6">
              <w:rPr>
                <w:b/>
                <w:iCs/>
              </w:rPr>
              <w:t xml:space="preserve"> kWp FVE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82" w:rsidRPr="00E1568A" w:rsidRDefault="00D75182" w:rsidP="00D75182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E1568A" w:rsidRDefault="00D75182" w:rsidP="00D75182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D75182" w:rsidTr="003448E3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E1568A" w:rsidRDefault="00D75182" w:rsidP="00D75182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182" w:rsidRPr="00E1568A" w:rsidRDefault="00D75182" w:rsidP="00D75182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E1568A" w:rsidRDefault="00EF526B" w:rsidP="000D4D5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0</w:t>
            </w:r>
            <w:r w:rsidR="000D4D51">
              <w:rPr>
                <w:rFonts w:ascii="Arial Narrow" w:hAnsi="Arial Narrow"/>
                <w:sz w:val="18"/>
                <w:szCs w:val="18"/>
                <w:lang w:eastAsia="cs-CZ"/>
              </w:rPr>
              <w:t>4</w:t>
            </w:r>
            <w:r w:rsidR="007D346A">
              <w:rPr>
                <w:rFonts w:ascii="Arial Narrow" w:hAnsi="Arial Narrow"/>
                <w:sz w:val="18"/>
                <w:szCs w:val="18"/>
                <w:lang w:eastAsia="cs-CZ"/>
              </w:rPr>
              <w:t>/</w:t>
            </w:r>
            <w:r w:rsidR="00D75182" w:rsidRPr="00E1568A">
              <w:rPr>
                <w:rFonts w:ascii="Arial Narrow" w:hAnsi="Arial Narrow"/>
                <w:sz w:val="18"/>
                <w:szCs w:val="18"/>
                <w:lang w:eastAsia="cs-CZ"/>
              </w:rPr>
              <w:t>201</w:t>
            </w:r>
            <w:r w:rsidR="00435377">
              <w:rPr>
                <w:rFonts w:ascii="Arial Narrow" w:hAnsi="Arial Narrow"/>
                <w:sz w:val="18"/>
                <w:szCs w:val="18"/>
                <w:lang w:eastAsia="cs-CZ"/>
              </w:rPr>
              <w:t>8</w:t>
            </w:r>
          </w:p>
        </w:tc>
      </w:tr>
      <w:tr w:rsidR="00D75182" w:rsidTr="003448E3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E1568A" w:rsidRDefault="00D75182" w:rsidP="00D75182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75182" w:rsidRPr="00E1568A" w:rsidRDefault="00D75182" w:rsidP="00D75182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5182" w:rsidRPr="00E1568A" w:rsidRDefault="00D75182" w:rsidP="00D75182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D75182" w:rsidTr="003448E3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182" w:rsidRPr="00594D2B" w:rsidRDefault="0099095C" w:rsidP="008A25B6">
            <w:pPr>
              <w:pStyle w:val="soubor"/>
            </w:pPr>
            <w:r>
              <w:t xml:space="preserve">Dokumentace </w:t>
            </w:r>
            <w:r w:rsidR="00EF526B">
              <w:t xml:space="preserve">pro </w:t>
            </w:r>
            <w:r>
              <w:t>prov</w:t>
            </w:r>
            <w:r w:rsidR="00D85571">
              <w:t>ádění</w:t>
            </w:r>
            <w:r>
              <w:t xml:space="preserve"> stavby</w:t>
            </w:r>
          </w:p>
        </w:tc>
        <w:tc>
          <w:tcPr>
            <w:tcW w:w="193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182" w:rsidRPr="00E1568A" w:rsidRDefault="00D75182" w:rsidP="00D75182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75182" w:rsidRPr="00E1568A" w:rsidRDefault="00D75182" w:rsidP="00D75182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D75182" w:rsidTr="003448E3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5182" w:rsidRPr="00E1568A" w:rsidRDefault="00D75182" w:rsidP="00D75182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75182" w:rsidRPr="00E1568A" w:rsidRDefault="00D75182" w:rsidP="00D75182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5182" w:rsidRPr="00E1568A" w:rsidRDefault="00AB162D" w:rsidP="00D75182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:rsidR="00AB162D" w:rsidRPr="00AB162D" w:rsidRDefault="00AB162D" w:rsidP="0037585E">
      <w:pPr>
        <w:pStyle w:val="Uvod"/>
        <w:rPr>
          <w:rFonts w:ascii="Arial" w:hAnsi="Arial" w:cs="Arial"/>
          <w:lang w:val="cs-CZ"/>
        </w:rPr>
      </w:pPr>
    </w:p>
    <w:p w:rsidR="0072306E" w:rsidRDefault="0072306E">
      <w:pPr>
        <w:jc w:val="both"/>
      </w:pPr>
    </w:p>
    <w:p w:rsidR="003F43AC" w:rsidRDefault="003F43AC" w:rsidP="003F43AC">
      <w:pPr>
        <w:pStyle w:val="nadpis1titulnilist"/>
        <w:tabs>
          <w:tab w:val="left" w:pos="1005"/>
          <w:tab w:val="left" w:pos="7160"/>
        </w:tabs>
        <w:jc w:val="left"/>
      </w:pPr>
      <w:r>
        <w:lastRenderedPageBreak/>
        <w:tab/>
      </w:r>
    </w:p>
    <w:p w:rsidR="00FC2906" w:rsidRDefault="00FC2906" w:rsidP="003F43AC">
      <w:pPr>
        <w:pStyle w:val="nadpis1titulnilist"/>
        <w:tabs>
          <w:tab w:val="left" w:pos="1005"/>
          <w:tab w:val="left" w:pos="7160"/>
        </w:tabs>
        <w:jc w:val="left"/>
      </w:pPr>
    </w:p>
    <w:p w:rsidR="00FC2906" w:rsidRDefault="00FC2906" w:rsidP="003F43AC">
      <w:pPr>
        <w:pStyle w:val="nadpis1titulnilist"/>
        <w:tabs>
          <w:tab w:val="left" w:pos="1005"/>
          <w:tab w:val="left" w:pos="7160"/>
        </w:tabs>
        <w:jc w:val="left"/>
      </w:pPr>
    </w:p>
    <w:p w:rsidR="00FC2906" w:rsidRDefault="00FC2906" w:rsidP="003F43AC">
      <w:pPr>
        <w:pStyle w:val="nadpis1titulnilist"/>
        <w:tabs>
          <w:tab w:val="left" w:pos="1005"/>
          <w:tab w:val="left" w:pos="7160"/>
        </w:tabs>
        <w:jc w:val="left"/>
      </w:pPr>
    </w:p>
    <w:p w:rsidR="00FC2906" w:rsidRDefault="00FC2906" w:rsidP="003F43AC">
      <w:pPr>
        <w:pStyle w:val="nadpis1titulnilist"/>
        <w:tabs>
          <w:tab w:val="left" w:pos="1005"/>
          <w:tab w:val="left" w:pos="7160"/>
        </w:tabs>
        <w:jc w:val="left"/>
      </w:pPr>
    </w:p>
    <w:p w:rsidR="00FC2906" w:rsidRDefault="00FC2906" w:rsidP="003F43AC">
      <w:pPr>
        <w:pStyle w:val="nadpis1titulnilist"/>
        <w:tabs>
          <w:tab w:val="left" w:pos="1005"/>
          <w:tab w:val="left" w:pos="7160"/>
        </w:tabs>
        <w:jc w:val="left"/>
      </w:pPr>
    </w:p>
    <w:p w:rsidR="001C1F9A" w:rsidRDefault="001C1F9A" w:rsidP="003F43AC">
      <w:pPr>
        <w:pStyle w:val="nadpis1titulnilist"/>
        <w:tabs>
          <w:tab w:val="left" w:pos="1005"/>
          <w:tab w:val="left" w:pos="7160"/>
        </w:tabs>
        <w:jc w:val="left"/>
      </w:pPr>
    </w:p>
    <w:p w:rsidR="001C1F9A" w:rsidRDefault="001C1F9A" w:rsidP="003F43AC">
      <w:pPr>
        <w:pStyle w:val="nadpis1titulnilist"/>
        <w:tabs>
          <w:tab w:val="left" w:pos="1005"/>
          <w:tab w:val="left" w:pos="7160"/>
        </w:tabs>
        <w:jc w:val="left"/>
      </w:pPr>
    </w:p>
    <w:p w:rsidR="00EF78AA" w:rsidRDefault="008A25B6" w:rsidP="00EF78AA">
      <w:pPr>
        <w:pStyle w:val="Uvod"/>
        <w:jc w:val="center"/>
      </w:pPr>
      <w:r w:rsidRPr="004458EB">
        <w:rPr>
          <w:rFonts w:ascii="Arial" w:eastAsia="Times New Roman" w:hAnsi="Arial" w:cs="Arial"/>
          <w:iCs/>
          <w:sz w:val="44"/>
          <w:szCs w:val="44"/>
          <w:lang w:val="cs-CZ"/>
        </w:rPr>
        <w:t xml:space="preserve">Radeton, Brno -  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>1</w:t>
      </w:r>
      <w:r w:rsidR="007840EC">
        <w:rPr>
          <w:rFonts w:ascii="Arial" w:eastAsia="Times New Roman" w:hAnsi="Arial" w:cs="Arial"/>
          <w:iCs/>
          <w:sz w:val="44"/>
          <w:szCs w:val="44"/>
          <w:lang w:val="cs-CZ"/>
        </w:rPr>
        <w:t>4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>,8</w:t>
      </w:r>
      <w:r w:rsidR="007840EC">
        <w:rPr>
          <w:rFonts w:ascii="Arial" w:eastAsia="Times New Roman" w:hAnsi="Arial" w:cs="Arial"/>
          <w:iCs/>
          <w:sz w:val="44"/>
          <w:szCs w:val="44"/>
          <w:lang w:val="cs-CZ"/>
        </w:rPr>
        <w:t>5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 xml:space="preserve"> </w:t>
      </w:r>
      <w:r w:rsidRPr="004458EB">
        <w:rPr>
          <w:rFonts w:ascii="Arial" w:eastAsia="Times New Roman" w:hAnsi="Arial" w:cs="Arial"/>
          <w:iCs/>
          <w:sz w:val="44"/>
          <w:szCs w:val="44"/>
          <w:lang w:val="cs-CZ"/>
        </w:rPr>
        <w:t>kWp FVE</w:t>
      </w:r>
    </w:p>
    <w:p w:rsidR="00D85571" w:rsidRDefault="00D85571" w:rsidP="00D85571">
      <w:pPr>
        <w:pStyle w:val="Uvod"/>
        <w:jc w:val="center"/>
      </w:pPr>
    </w:p>
    <w:p w:rsidR="00FF60E2" w:rsidRDefault="00FF60E2" w:rsidP="00FC2906">
      <w:pPr>
        <w:pStyle w:val="nadpis3titulnlist"/>
      </w:pPr>
      <w:r>
        <w:t>Textová část</w:t>
      </w:r>
    </w:p>
    <w:p w:rsidR="006D0E2C" w:rsidRDefault="006D0E2C" w:rsidP="006D0E2C">
      <w:pPr>
        <w:pStyle w:val="nadpis3titulnlist"/>
        <w:spacing w:before="0" w:after="0"/>
      </w:pPr>
    </w:p>
    <w:p w:rsidR="006D0E2C" w:rsidRDefault="006D0E2C" w:rsidP="006D0E2C">
      <w:pPr>
        <w:pStyle w:val="nadpis3titulnlist"/>
        <w:spacing w:before="0" w:after="0"/>
      </w:pPr>
    </w:p>
    <w:p w:rsidR="0049041C" w:rsidRDefault="0049041C" w:rsidP="006D0E2C">
      <w:pPr>
        <w:pStyle w:val="nadpis3titulnlist"/>
        <w:spacing w:before="0" w:after="0"/>
      </w:pPr>
    </w:p>
    <w:p w:rsidR="006D0E2C" w:rsidRDefault="006D0E2C" w:rsidP="006D0E2C">
      <w:pPr>
        <w:pStyle w:val="nadpis3titulnlist"/>
        <w:spacing w:before="0" w:after="0"/>
      </w:pPr>
    </w:p>
    <w:p w:rsidR="006D0E2C" w:rsidRDefault="006D0E2C" w:rsidP="006D0E2C">
      <w:pPr>
        <w:pStyle w:val="nadpis3titulnlist"/>
        <w:spacing w:before="0" w:after="0"/>
      </w:pPr>
    </w:p>
    <w:tbl>
      <w:tblPr>
        <w:tblW w:w="10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4"/>
        <w:gridCol w:w="1903"/>
        <w:gridCol w:w="785"/>
        <w:gridCol w:w="1878"/>
        <w:gridCol w:w="1930"/>
        <w:gridCol w:w="1774"/>
      </w:tblGrid>
      <w:tr w:rsidR="00F8286A" w:rsidTr="000D3159">
        <w:trPr>
          <w:cantSplit/>
          <w:trHeight w:hRule="exact" w:val="284"/>
          <w:jc w:val="center"/>
        </w:trPr>
        <w:tc>
          <w:tcPr>
            <w:tcW w:w="2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68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37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0F1A2C" w:rsidRDefault="00F8286A" w:rsidP="003F56EA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F8286A" w:rsidTr="000D3159">
        <w:trPr>
          <w:cantSplit/>
          <w:trHeight w:hRule="exact" w:val="349"/>
          <w:jc w:val="center"/>
        </w:trPr>
        <w:tc>
          <w:tcPr>
            <w:tcW w:w="2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0D3159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Radek Studený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0D3159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0D3159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Radek Studený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0D3159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Tr="00D75A77">
        <w:trPr>
          <w:cantSplit/>
          <w:trHeight w:hRule="exact" w:val="745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854284" w:rsidRDefault="00F8286A" w:rsidP="00C17A08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Pr="008A25B6">
              <w:rPr>
                <w:rFonts w:ascii="Arial Narrow" w:hAnsi="Arial Narrow"/>
                <w:sz w:val="20"/>
                <w:szCs w:val="20"/>
                <w:lang w:eastAsia="cs-CZ"/>
              </w:rPr>
              <w:t>Radeton s.r.o., Edisonova 2979/7, Královo Pole, 612 00 Brno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0D3159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Tr="000D3159">
        <w:trPr>
          <w:cantSplit/>
          <w:trHeight w:hRule="exact" w:val="489"/>
          <w:jc w:val="center"/>
        </w:trPr>
        <w:tc>
          <w:tcPr>
            <w:tcW w:w="45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F8286A" w:rsidRPr="00F30383" w:rsidRDefault="00F8286A" w:rsidP="00F8286A">
            <w:pPr>
              <w:ind w:left="1197" w:hanging="1197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Pr="008A25B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Edisonova 2979/7, Královo Pole,                               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   </w:t>
            </w:r>
            <w:r w:rsidRPr="008A25B6">
              <w:rPr>
                <w:rFonts w:ascii="Arial Narrow" w:hAnsi="Arial Narrow"/>
                <w:sz w:val="18"/>
                <w:szCs w:val="18"/>
                <w:lang w:eastAsia="cs-CZ"/>
              </w:rPr>
              <w:t>612 00 Brno, p.č. 4800/37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286A" w:rsidRPr="00E1568A" w:rsidRDefault="00F8286A" w:rsidP="00C17A08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C17A08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0D3159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Tr="000D3159">
        <w:trPr>
          <w:cantSplit/>
          <w:trHeight w:hRule="exact" w:val="284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E</w:t>
            </w:r>
            <w:r w:rsidRPr="000455A1">
              <w:rPr>
                <w:rFonts w:ascii="Arial Narrow" w:hAnsi="Arial Narrow"/>
                <w:sz w:val="18"/>
                <w:szCs w:val="18"/>
                <w:lang w:eastAsia="cs-CZ"/>
              </w:rPr>
              <w:t>-1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8</w:t>
            </w:r>
            <w:r w:rsidRPr="000455A1">
              <w:rPr>
                <w:rFonts w:ascii="Arial Narrow" w:hAnsi="Arial Narrow"/>
                <w:sz w:val="18"/>
                <w:szCs w:val="18"/>
                <w:lang w:eastAsia="cs-CZ"/>
              </w:rPr>
              <w:t>-0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3</w:t>
            </w:r>
          </w:p>
        </w:tc>
      </w:tr>
      <w:tr w:rsidR="00F8286A" w:rsidTr="000D3159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594D2B" w:rsidRDefault="00DB119E" w:rsidP="003F56EA">
            <w:pPr>
              <w:pStyle w:val="nazevstavby"/>
            </w:pPr>
            <w:r w:rsidRPr="008A25B6">
              <w:rPr>
                <w:b/>
                <w:iCs/>
              </w:rPr>
              <w:t>Radeton, Brno -  1</w:t>
            </w:r>
            <w:r>
              <w:rPr>
                <w:b/>
                <w:iCs/>
              </w:rPr>
              <w:t>4</w:t>
            </w:r>
            <w:r w:rsidRPr="008A25B6">
              <w:rPr>
                <w:b/>
                <w:iCs/>
              </w:rPr>
              <w:t>,8</w:t>
            </w:r>
            <w:r>
              <w:rPr>
                <w:b/>
                <w:iCs/>
              </w:rPr>
              <w:t>5</w:t>
            </w:r>
            <w:r w:rsidRPr="008A25B6">
              <w:rPr>
                <w:b/>
                <w:iCs/>
              </w:rPr>
              <w:t xml:space="preserve"> kWp FVE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F8286A" w:rsidTr="000D3159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0D3159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0D3159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C17A08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04/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201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8</w:t>
            </w:r>
          </w:p>
        </w:tc>
      </w:tr>
      <w:tr w:rsidR="00F8286A" w:rsidTr="000D3159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0D3159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0D3159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0D3159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F8286A" w:rsidTr="000D3159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594D2B" w:rsidRDefault="00F8286A" w:rsidP="003F56EA">
            <w:pPr>
              <w:pStyle w:val="soubor"/>
            </w:pPr>
            <w:r>
              <w:t>Dokumentace pro provádění stavby</w:t>
            </w:r>
          </w:p>
        </w:tc>
        <w:tc>
          <w:tcPr>
            <w:tcW w:w="193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F8286A" w:rsidTr="000D3159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0D3159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8286A" w:rsidRPr="00E1568A" w:rsidRDefault="00F8286A" w:rsidP="000D3159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0D3159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:rsidR="00713757" w:rsidRDefault="00713757" w:rsidP="00FC2906">
      <w:pPr>
        <w:pStyle w:val="nadpis3titulnlist"/>
      </w:pPr>
    </w:p>
    <w:p w:rsidR="003F43AC" w:rsidRDefault="003F43AC">
      <w:pPr>
        <w:jc w:val="both"/>
        <w:rPr>
          <w:sz w:val="16"/>
          <w:szCs w:val="16"/>
        </w:rPr>
      </w:pPr>
    </w:p>
    <w:p w:rsidR="00C40FF3" w:rsidRDefault="00C40FF3">
      <w:pPr>
        <w:jc w:val="both"/>
        <w:rPr>
          <w:sz w:val="16"/>
          <w:szCs w:val="16"/>
        </w:rPr>
      </w:pPr>
    </w:p>
    <w:p w:rsidR="00C40FF3" w:rsidRDefault="00C40FF3">
      <w:pPr>
        <w:jc w:val="both"/>
        <w:rPr>
          <w:sz w:val="16"/>
          <w:szCs w:val="16"/>
        </w:rPr>
      </w:pPr>
    </w:p>
    <w:p w:rsidR="00C40FF3" w:rsidRDefault="00C40FF3">
      <w:pPr>
        <w:jc w:val="both"/>
        <w:rPr>
          <w:sz w:val="16"/>
          <w:szCs w:val="16"/>
        </w:rPr>
      </w:pPr>
    </w:p>
    <w:p w:rsidR="00C40FF3" w:rsidRDefault="00C40FF3">
      <w:pPr>
        <w:jc w:val="both"/>
        <w:rPr>
          <w:sz w:val="16"/>
          <w:szCs w:val="16"/>
        </w:rPr>
      </w:pPr>
    </w:p>
    <w:p w:rsidR="00C40FF3" w:rsidRDefault="00C40FF3">
      <w:pPr>
        <w:jc w:val="both"/>
        <w:rPr>
          <w:sz w:val="16"/>
          <w:szCs w:val="16"/>
        </w:rPr>
      </w:pPr>
    </w:p>
    <w:p w:rsidR="00C40FF3" w:rsidRDefault="00C40FF3">
      <w:pPr>
        <w:jc w:val="both"/>
        <w:rPr>
          <w:sz w:val="16"/>
          <w:szCs w:val="16"/>
        </w:rPr>
      </w:pPr>
    </w:p>
    <w:p w:rsidR="00C40FF3" w:rsidRDefault="00C40FF3">
      <w:pPr>
        <w:jc w:val="both"/>
        <w:rPr>
          <w:sz w:val="16"/>
          <w:szCs w:val="16"/>
        </w:rPr>
      </w:pPr>
    </w:p>
    <w:p w:rsidR="00C40FF3" w:rsidRDefault="00C40FF3">
      <w:pPr>
        <w:jc w:val="both"/>
        <w:rPr>
          <w:sz w:val="16"/>
          <w:szCs w:val="16"/>
        </w:rPr>
      </w:pPr>
    </w:p>
    <w:p w:rsidR="00C40FF3" w:rsidRDefault="00C40FF3">
      <w:pPr>
        <w:jc w:val="both"/>
        <w:rPr>
          <w:sz w:val="16"/>
          <w:szCs w:val="16"/>
        </w:rPr>
      </w:pPr>
    </w:p>
    <w:p w:rsidR="00EE64B6" w:rsidRDefault="00EE64B6">
      <w:pPr>
        <w:jc w:val="both"/>
        <w:rPr>
          <w:sz w:val="16"/>
          <w:szCs w:val="16"/>
        </w:rPr>
      </w:pPr>
    </w:p>
    <w:p w:rsidR="00EE64B6" w:rsidRDefault="00EE64B6">
      <w:pPr>
        <w:jc w:val="both"/>
        <w:rPr>
          <w:sz w:val="16"/>
          <w:szCs w:val="16"/>
        </w:rPr>
      </w:pPr>
    </w:p>
    <w:p w:rsidR="00EE64B6" w:rsidRDefault="00EE64B6">
      <w:pPr>
        <w:jc w:val="both"/>
        <w:rPr>
          <w:sz w:val="16"/>
          <w:szCs w:val="16"/>
        </w:rPr>
      </w:pPr>
    </w:p>
    <w:p w:rsidR="00EF78AA" w:rsidRDefault="008A25B6" w:rsidP="00EF78AA">
      <w:pPr>
        <w:pStyle w:val="Uvod"/>
        <w:jc w:val="center"/>
      </w:pPr>
      <w:r w:rsidRPr="004458EB">
        <w:rPr>
          <w:rFonts w:ascii="Arial" w:eastAsia="Times New Roman" w:hAnsi="Arial" w:cs="Arial"/>
          <w:iCs/>
          <w:sz w:val="44"/>
          <w:szCs w:val="44"/>
          <w:lang w:val="cs-CZ"/>
        </w:rPr>
        <w:t xml:space="preserve">Radeton, Brno -  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>1</w:t>
      </w:r>
      <w:r w:rsidR="007840EC">
        <w:rPr>
          <w:rFonts w:ascii="Arial" w:eastAsia="Times New Roman" w:hAnsi="Arial" w:cs="Arial"/>
          <w:iCs/>
          <w:sz w:val="44"/>
          <w:szCs w:val="44"/>
          <w:lang w:val="cs-CZ"/>
        </w:rPr>
        <w:t>4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>,8</w:t>
      </w:r>
      <w:r w:rsidR="007840EC">
        <w:rPr>
          <w:rFonts w:ascii="Arial" w:eastAsia="Times New Roman" w:hAnsi="Arial" w:cs="Arial"/>
          <w:iCs/>
          <w:sz w:val="44"/>
          <w:szCs w:val="44"/>
          <w:lang w:val="cs-CZ"/>
        </w:rPr>
        <w:t>5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 xml:space="preserve"> </w:t>
      </w:r>
      <w:r w:rsidRPr="004458EB">
        <w:rPr>
          <w:rFonts w:ascii="Arial" w:eastAsia="Times New Roman" w:hAnsi="Arial" w:cs="Arial"/>
          <w:iCs/>
          <w:sz w:val="44"/>
          <w:szCs w:val="44"/>
          <w:lang w:val="cs-CZ"/>
        </w:rPr>
        <w:t>kWp FVE</w:t>
      </w:r>
    </w:p>
    <w:p w:rsidR="00D85571" w:rsidRDefault="00D85571" w:rsidP="00D85571">
      <w:pPr>
        <w:pStyle w:val="Uvod"/>
        <w:jc w:val="center"/>
      </w:pPr>
    </w:p>
    <w:p w:rsidR="00FC2906" w:rsidRDefault="00FC2906" w:rsidP="00FC290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:rsidR="00031D1C" w:rsidRDefault="00B436EF" w:rsidP="006D0E2C">
      <w:pPr>
        <w:pStyle w:val="nadpis3titulnlist"/>
      </w:pPr>
      <w:r>
        <w:t>Výkresová</w:t>
      </w:r>
      <w:r w:rsidR="00FF60E2">
        <w:t xml:space="preserve"> část</w:t>
      </w:r>
    </w:p>
    <w:p w:rsidR="006D0E2C" w:rsidRDefault="006D0E2C" w:rsidP="006D0E2C">
      <w:pPr>
        <w:pStyle w:val="nadpis3titulnlist"/>
        <w:spacing w:before="0" w:after="0"/>
      </w:pPr>
    </w:p>
    <w:p w:rsidR="00E03761" w:rsidRDefault="00E03761" w:rsidP="006D0E2C">
      <w:pPr>
        <w:pStyle w:val="nadpis3titulnlist"/>
        <w:spacing w:before="0" w:after="0"/>
      </w:pPr>
    </w:p>
    <w:p w:rsidR="00E03761" w:rsidRDefault="00E03761" w:rsidP="006D0E2C">
      <w:pPr>
        <w:pStyle w:val="nadpis3titulnlist"/>
        <w:spacing w:before="0" w:after="0"/>
      </w:pPr>
    </w:p>
    <w:p w:rsidR="006D0E2C" w:rsidRDefault="006D0E2C" w:rsidP="006D0E2C">
      <w:pPr>
        <w:pStyle w:val="nadpis3titulnlist"/>
        <w:spacing w:before="0" w:after="0"/>
      </w:pPr>
    </w:p>
    <w:tbl>
      <w:tblPr>
        <w:tblW w:w="10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4"/>
        <w:gridCol w:w="1903"/>
        <w:gridCol w:w="785"/>
        <w:gridCol w:w="1878"/>
        <w:gridCol w:w="1930"/>
        <w:gridCol w:w="1774"/>
      </w:tblGrid>
      <w:tr w:rsidR="00F8286A" w:rsidTr="008B1F9D">
        <w:trPr>
          <w:cantSplit/>
          <w:trHeight w:hRule="exact" w:val="284"/>
          <w:jc w:val="center"/>
        </w:trPr>
        <w:tc>
          <w:tcPr>
            <w:tcW w:w="2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68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37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0F1A2C" w:rsidRDefault="00F8286A" w:rsidP="003F56EA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F8286A" w:rsidTr="008B1F9D">
        <w:trPr>
          <w:cantSplit/>
          <w:trHeight w:hRule="exact" w:val="349"/>
          <w:jc w:val="center"/>
        </w:trPr>
        <w:tc>
          <w:tcPr>
            <w:tcW w:w="2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Radek Studený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Radek Studený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Tr="008B1F9D">
        <w:trPr>
          <w:cantSplit/>
          <w:trHeight w:hRule="exact" w:val="832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854284" w:rsidRDefault="00F8286A" w:rsidP="008B1F9D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Pr="008A25B6">
              <w:rPr>
                <w:rFonts w:ascii="Arial Narrow" w:hAnsi="Arial Narrow"/>
                <w:sz w:val="20"/>
                <w:szCs w:val="20"/>
                <w:lang w:eastAsia="cs-CZ"/>
              </w:rPr>
              <w:t>Radeton s.r.o., Edisonova 2979/7, Královo Pole, 612 00 Brno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Tr="008B1F9D">
        <w:trPr>
          <w:cantSplit/>
          <w:trHeight w:hRule="exact" w:val="489"/>
          <w:jc w:val="center"/>
        </w:trPr>
        <w:tc>
          <w:tcPr>
            <w:tcW w:w="45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F8286A" w:rsidRPr="00F30383" w:rsidRDefault="00F8286A" w:rsidP="00F8286A">
            <w:pPr>
              <w:ind w:left="1197" w:hanging="1197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Pr="008A25B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Edisonova 2979/7, Královo Pole,                               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   </w:t>
            </w:r>
            <w:r w:rsidRPr="008A25B6">
              <w:rPr>
                <w:rFonts w:ascii="Arial Narrow" w:hAnsi="Arial Narrow"/>
                <w:sz w:val="18"/>
                <w:szCs w:val="18"/>
                <w:lang w:eastAsia="cs-CZ"/>
              </w:rPr>
              <w:t>612 00 Brno, p.č. 4800/37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E</w:t>
            </w:r>
            <w:r w:rsidRPr="000455A1">
              <w:rPr>
                <w:rFonts w:ascii="Arial Narrow" w:hAnsi="Arial Narrow"/>
                <w:sz w:val="18"/>
                <w:szCs w:val="18"/>
                <w:lang w:eastAsia="cs-CZ"/>
              </w:rPr>
              <w:t>-1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8</w:t>
            </w:r>
            <w:r w:rsidRPr="000455A1">
              <w:rPr>
                <w:rFonts w:ascii="Arial Narrow" w:hAnsi="Arial Narrow"/>
                <w:sz w:val="18"/>
                <w:szCs w:val="18"/>
                <w:lang w:eastAsia="cs-CZ"/>
              </w:rPr>
              <w:t>-0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3</w:t>
            </w: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594D2B" w:rsidRDefault="00DB119E" w:rsidP="003F56EA">
            <w:pPr>
              <w:pStyle w:val="nazevstavby"/>
            </w:pPr>
            <w:r w:rsidRPr="008A25B6">
              <w:rPr>
                <w:b/>
                <w:iCs/>
              </w:rPr>
              <w:t>Radeton, Brno -  1</w:t>
            </w:r>
            <w:r>
              <w:rPr>
                <w:b/>
                <w:iCs/>
              </w:rPr>
              <w:t>4</w:t>
            </w:r>
            <w:r w:rsidRPr="008A25B6">
              <w:rPr>
                <w:b/>
                <w:iCs/>
              </w:rPr>
              <w:t>,8</w:t>
            </w:r>
            <w:r>
              <w:rPr>
                <w:b/>
                <w:iCs/>
              </w:rPr>
              <w:t>5</w:t>
            </w:r>
            <w:r w:rsidRPr="008A25B6">
              <w:rPr>
                <w:b/>
                <w:iCs/>
              </w:rPr>
              <w:t xml:space="preserve"> kWp FVE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04/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201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8</w:t>
            </w: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594D2B" w:rsidRDefault="00F8286A" w:rsidP="003F56EA">
            <w:pPr>
              <w:pStyle w:val="soubor"/>
            </w:pPr>
            <w:r>
              <w:t>Dokumentace pro provádění stavby</w:t>
            </w:r>
          </w:p>
        </w:tc>
        <w:tc>
          <w:tcPr>
            <w:tcW w:w="193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:rsidR="0005334F" w:rsidRDefault="0005334F">
      <w:pPr>
        <w:jc w:val="both"/>
      </w:pPr>
    </w:p>
    <w:p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:rsidR="0009025B" w:rsidRDefault="0009025B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:rsidR="00EE64B6" w:rsidRDefault="00EE64B6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:rsidR="00EE64B6" w:rsidRDefault="00EE64B6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:rsidR="00EF78AA" w:rsidRDefault="008A25B6" w:rsidP="00EF78AA">
      <w:pPr>
        <w:pStyle w:val="Uvod"/>
        <w:jc w:val="center"/>
      </w:pPr>
      <w:r w:rsidRPr="004458EB">
        <w:rPr>
          <w:rFonts w:ascii="Arial" w:eastAsia="Times New Roman" w:hAnsi="Arial" w:cs="Arial"/>
          <w:iCs/>
          <w:sz w:val="44"/>
          <w:szCs w:val="44"/>
          <w:lang w:val="cs-CZ"/>
        </w:rPr>
        <w:t xml:space="preserve">Radeton, Brno -  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>1</w:t>
      </w:r>
      <w:r w:rsidR="007840EC">
        <w:rPr>
          <w:rFonts w:ascii="Arial" w:eastAsia="Times New Roman" w:hAnsi="Arial" w:cs="Arial"/>
          <w:iCs/>
          <w:sz w:val="44"/>
          <w:szCs w:val="44"/>
          <w:lang w:val="cs-CZ"/>
        </w:rPr>
        <w:t>4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>,8</w:t>
      </w:r>
      <w:r w:rsidR="007840EC">
        <w:rPr>
          <w:rFonts w:ascii="Arial" w:eastAsia="Times New Roman" w:hAnsi="Arial" w:cs="Arial"/>
          <w:iCs/>
          <w:sz w:val="44"/>
          <w:szCs w:val="44"/>
          <w:lang w:val="cs-CZ"/>
        </w:rPr>
        <w:t>5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 xml:space="preserve"> </w:t>
      </w:r>
      <w:r w:rsidRPr="004458EB">
        <w:rPr>
          <w:rFonts w:ascii="Arial" w:eastAsia="Times New Roman" w:hAnsi="Arial" w:cs="Arial"/>
          <w:iCs/>
          <w:sz w:val="44"/>
          <w:szCs w:val="44"/>
          <w:lang w:val="cs-CZ"/>
        </w:rPr>
        <w:t>kWp FVE</w:t>
      </w:r>
    </w:p>
    <w:p w:rsidR="00434774" w:rsidRDefault="00434774" w:rsidP="00434774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:rsidR="00FC2906" w:rsidRDefault="00FC2906" w:rsidP="00FC290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:rsidR="0005334F" w:rsidRDefault="0005334F" w:rsidP="006D0E2C">
      <w:pPr>
        <w:pStyle w:val="nadpis3titulnlist"/>
        <w:spacing w:before="0" w:after="0"/>
      </w:pPr>
      <w:r>
        <w:t>Přílohy</w:t>
      </w:r>
    </w:p>
    <w:p w:rsidR="006D0E2C" w:rsidRDefault="006D0E2C" w:rsidP="006D0E2C">
      <w:pPr>
        <w:pStyle w:val="nadpis3titulnlist"/>
        <w:spacing w:before="0" w:after="0"/>
        <w:rPr>
          <w:sz w:val="18"/>
          <w:szCs w:val="18"/>
        </w:rPr>
      </w:pPr>
    </w:p>
    <w:p w:rsidR="0049041C" w:rsidRDefault="0049041C" w:rsidP="006D0E2C">
      <w:pPr>
        <w:pStyle w:val="nadpis3titulnlist"/>
        <w:spacing w:before="0" w:after="0"/>
        <w:rPr>
          <w:sz w:val="18"/>
          <w:szCs w:val="18"/>
        </w:rPr>
      </w:pPr>
    </w:p>
    <w:p w:rsidR="0049041C" w:rsidRDefault="0049041C" w:rsidP="006D0E2C">
      <w:pPr>
        <w:pStyle w:val="nadpis3titulnlist"/>
        <w:spacing w:before="0" w:after="0"/>
        <w:rPr>
          <w:sz w:val="18"/>
          <w:szCs w:val="18"/>
        </w:rPr>
      </w:pPr>
    </w:p>
    <w:p w:rsidR="0049041C" w:rsidRPr="0049041C" w:rsidRDefault="0049041C" w:rsidP="006D0E2C">
      <w:pPr>
        <w:pStyle w:val="nadpis3titulnlist"/>
        <w:spacing w:before="0" w:after="0"/>
        <w:rPr>
          <w:sz w:val="18"/>
          <w:szCs w:val="18"/>
        </w:rPr>
      </w:pPr>
    </w:p>
    <w:p w:rsidR="006D0E2C" w:rsidRDefault="006D0E2C" w:rsidP="006D0E2C">
      <w:pPr>
        <w:pStyle w:val="nadpis3titulnlist"/>
        <w:spacing w:before="0" w:after="0"/>
      </w:pPr>
    </w:p>
    <w:p w:rsidR="006D0E2C" w:rsidRDefault="006D0E2C" w:rsidP="006D0E2C">
      <w:pPr>
        <w:pStyle w:val="nadpis3titulnlist"/>
        <w:spacing w:before="0" w:after="0"/>
      </w:pPr>
    </w:p>
    <w:p w:rsidR="006D0E2C" w:rsidRDefault="006D0E2C" w:rsidP="006D0E2C">
      <w:pPr>
        <w:pStyle w:val="nadpis3titulnlist"/>
        <w:spacing w:before="0" w:after="0"/>
      </w:pPr>
    </w:p>
    <w:p w:rsidR="00D75A77" w:rsidRDefault="00D75A77" w:rsidP="006D0E2C">
      <w:pPr>
        <w:pStyle w:val="nadpis3titulnlist"/>
        <w:spacing w:before="0" w:after="0"/>
      </w:pPr>
    </w:p>
    <w:tbl>
      <w:tblPr>
        <w:tblW w:w="10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4"/>
        <w:gridCol w:w="1903"/>
        <w:gridCol w:w="785"/>
        <w:gridCol w:w="1878"/>
        <w:gridCol w:w="1930"/>
        <w:gridCol w:w="1774"/>
      </w:tblGrid>
      <w:tr w:rsidR="00F8286A" w:rsidTr="008B1F9D">
        <w:trPr>
          <w:cantSplit/>
          <w:trHeight w:hRule="exact" w:val="284"/>
          <w:jc w:val="center"/>
        </w:trPr>
        <w:tc>
          <w:tcPr>
            <w:tcW w:w="2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68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37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0F1A2C" w:rsidRDefault="00F8286A" w:rsidP="003F56EA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F8286A" w:rsidTr="008B1F9D">
        <w:trPr>
          <w:cantSplit/>
          <w:trHeight w:hRule="exact" w:val="349"/>
          <w:jc w:val="center"/>
        </w:trPr>
        <w:tc>
          <w:tcPr>
            <w:tcW w:w="2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Radek Studený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Radek Studený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Tr="008B1F9D">
        <w:trPr>
          <w:cantSplit/>
          <w:trHeight w:hRule="exact" w:val="832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854284" w:rsidRDefault="00F8286A" w:rsidP="008B1F9D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Pr="008A25B6">
              <w:rPr>
                <w:rFonts w:ascii="Arial Narrow" w:hAnsi="Arial Narrow"/>
                <w:sz w:val="20"/>
                <w:szCs w:val="20"/>
                <w:lang w:eastAsia="cs-CZ"/>
              </w:rPr>
              <w:t>Radeton s.r.o., Edisonova 2979/7, Královo Pole, 612 00 Brno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Tr="008B1F9D">
        <w:trPr>
          <w:cantSplit/>
          <w:trHeight w:hRule="exact" w:val="489"/>
          <w:jc w:val="center"/>
        </w:trPr>
        <w:tc>
          <w:tcPr>
            <w:tcW w:w="45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F8286A" w:rsidRPr="00F30383" w:rsidRDefault="00F8286A" w:rsidP="00F8286A">
            <w:pPr>
              <w:ind w:left="1197" w:hanging="1197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Pr="008A25B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Edisonova 2979/7, Královo Pole,                               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   </w:t>
            </w:r>
            <w:r w:rsidRPr="008A25B6">
              <w:rPr>
                <w:rFonts w:ascii="Arial Narrow" w:hAnsi="Arial Narrow"/>
                <w:sz w:val="18"/>
                <w:szCs w:val="18"/>
                <w:lang w:eastAsia="cs-CZ"/>
              </w:rPr>
              <w:t>612 00 Brno, p.č. 4800/37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E</w:t>
            </w:r>
            <w:r w:rsidRPr="000455A1">
              <w:rPr>
                <w:rFonts w:ascii="Arial Narrow" w:hAnsi="Arial Narrow"/>
                <w:sz w:val="18"/>
                <w:szCs w:val="18"/>
                <w:lang w:eastAsia="cs-CZ"/>
              </w:rPr>
              <w:t>-1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8</w:t>
            </w:r>
            <w:r w:rsidRPr="000455A1">
              <w:rPr>
                <w:rFonts w:ascii="Arial Narrow" w:hAnsi="Arial Narrow"/>
                <w:sz w:val="18"/>
                <w:szCs w:val="18"/>
                <w:lang w:eastAsia="cs-CZ"/>
              </w:rPr>
              <w:t>-0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3</w:t>
            </w: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594D2B" w:rsidRDefault="00DB119E" w:rsidP="003F56EA">
            <w:pPr>
              <w:pStyle w:val="nazevstavby"/>
            </w:pPr>
            <w:r w:rsidRPr="008A25B6">
              <w:rPr>
                <w:b/>
                <w:iCs/>
              </w:rPr>
              <w:t>Radeton, Brno -  1</w:t>
            </w:r>
            <w:r>
              <w:rPr>
                <w:b/>
                <w:iCs/>
              </w:rPr>
              <w:t>4</w:t>
            </w:r>
            <w:r w:rsidRPr="008A25B6">
              <w:rPr>
                <w:b/>
                <w:iCs/>
              </w:rPr>
              <w:t>,8</w:t>
            </w:r>
            <w:r>
              <w:rPr>
                <w:b/>
                <w:iCs/>
              </w:rPr>
              <w:t>5</w:t>
            </w:r>
            <w:r w:rsidRPr="008A25B6">
              <w:rPr>
                <w:b/>
                <w:iCs/>
              </w:rPr>
              <w:t xml:space="preserve"> kWp FVE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04/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201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8</w:t>
            </w: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594D2B" w:rsidRDefault="00F8286A" w:rsidP="003F56EA">
            <w:pPr>
              <w:pStyle w:val="soubor"/>
            </w:pPr>
            <w:r>
              <w:t>Dokumentace pro provádění stavby</w:t>
            </w:r>
          </w:p>
        </w:tc>
        <w:tc>
          <w:tcPr>
            <w:tcW w:w="193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F8286A" w:rsidTr="008B1F9D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8B1F9D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:rsidR="00C40FF3" w:rsidRDefault="00C40FF3" w:rsidP="006D0E2C">
      <w:pPr>
        <w:pStyle w:val="nadpis3titulnlist"/>
        <w:spacing w:before="0" w:after="0"/>
        <w:rPr>
          <w:sz w:val="16"/>
          <w:szCs w:val="16"/>
        </w:rPr>
      </w:pPr>
    </w:p>
    <w:p w:rsidR="00031D1C" w:rsidRDefault="00031D1C" w:rsidP="0005334F">
      <w:pPr>
        <w:pStyle w:val="nadpis1titulnilist"/>
        <w:jc w:val="left"/>
      </w:pPr>
    </w:p>
    <w:p w:rsidR="0005334F" w:rsidRPr="00031D1C" w:rsidRDefault="0005334F" w:rsidP="0005334F">
      <w:pPr>
        <w:pStyle w:val="nadpis1titulnilist"/>
        <w:jc w:val="left"/>
        <w:rPr>
          <w:sz w:val="44"/>
          <w:szCs w:val="44"/>
        </w:rPr>
      </w:pPr>
    </w:p>
    <w:p w:rsidR="0005334F" w:rsidRDefault="0005334F">
      <w:pPr>
        <w:jc w:val="both"/>
      </w:pPr>
    </w:p>
    <w:p w:rsidR="00FF60E2" w:rsidRDefault="00FF60E2">
      <w:pPr>
        <w:jc w:val="both"/>
      </w:pPr>
    </w:p>
    <w:p w:rsidR="00FF60E2" w:rsidRDefault="00FF60E2">
      <w:pPr>
        <w:jc w:val="both"/>
      </w:pPr>
    </w:p>
    <w:p w:rsidR="0009025B" w:rsidRDefault="0009025B">
      <w:pPr>
        <w:jc w:val="both"/>
      </w:pPr>
    </w:p>
    <w:p w:rsidR="0009025B" w:rsidRDefault="0009025B">
      <w:pPr>
        <w:jc w:val="both"/>
      </w:pPr>
    </w:p>
    <w:p w:rsidR="00EE64B6" w:rsidRDefault="00EE64B6" w:rsidP="0009025B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:rsidR="00EF78AA" w:rsidRDefault="008A25B6" w:rsidP="00EF78AA">
      <w:pPr>
        <w:pStyle w:val="Uvod"/>
        <w:jc w:val="center"/>
      </w:pPr>
      <w:r w:rsidRPr="004458EB">
        <w:rPr>
          <w:rFonts w:ascii="Arial" w:eastAsia="Times New Roman" w:hAnsi="Arial" w:cs="Arial"/>
          <w:iCs/>
          <w:sz w:val="44"/>
          <w:szCs w:val="44"/>
          <w:lang w:val="cs-CZ"/>
        </w:rPr>
        <w:t xml:space="preserve">Radeton, Brno -  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>1</w:t>
      </w:r>
      <w:r w:rsidR="007840EC">
        <w:rPr>
          <w:rFonts w:ascii="Arial" w:eastAsia="Times New Roman" w:hAnsi="Arial" w:cs="Arial"/>
          <w:iCs/>
          <w:sz w:val="44"/>
          <w:szCs w:val="44"/>
          <w:lang w:val="cs-CZ"/>
        </w:rPr>
        <w:t>4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>,8</w:t>
      </w:r>
      <w:r w:rsidR="007840EC">
        <w:rPr>
          <w:rFonts w:ascii="Arial" w:eastAsia="Times New Roman" w:hAnsi="Arial" w:cs="Arial"/>
          <w:iCs/>
          <w:sz w:val="44"/>
          <w:szCs w:val="44"/>
          <w:lang w:val="cs-CZ"/>
        </w:rPr>
        <w:t>5</w:t>
      </w:r>
      <w:r w:rsidR="007840EC" w:rsidRPr="004458EB">
        <w:rPr>
          <w:rFonts w:ascii="Arial" w:eastAsia="Times New Roman" w:hAnsi="Arial" w:cs="Arial"/>
          <w:iCs/>
          <w:sz w:val="44"/>
          <w:szCs w:val="44"/>
          <w:lang w:val="cs-CZ"/>
        </w:rPr>
        <w:t xml:space="preserve"> </w:t>
      </w:r>
      <w:r w:rsidRPr="004458EB">
        <w:rPr>
          <w:rFonts w:ascii="Arial" w:eastAsia="Times New Roman" w:hAnsi="Arial" w:cs="Arial"/>
          <w:iCs/>
          <w:sz w:val="44"/>
          <w:szCs w:val="44"/>
          <w:lang w:val="cs-CZ"/>
        </w:rPr>
        <w:t>kWp FVE</w:t>
      </w:r>
    </w:p>
    <w:p w:rsidR="00434774" w:rsidRDefault="00434774" w:rsidP="00434774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:rsidR="0009025B" w:rsidRDefault="00AB1E90" w:rsidP="00FC2906">
      <w:pPr>
        <w:pStyle w:val="nadpis3titulnlist"/>
      </w:pPr>
      <w:r>
        <w:t>Výkaz výměr</w:t>
      </w:r>
    </w:p>
    <w:p w:rsidR="006D0E2C" w:rsidRDefault="006D0E2C" w:rsidP="006D0E2C">
      <w:pPr>
        <w:pStyle w:val="nadpis3titulnlist"/>
        <w:spacing w:before="0" w:after="0"/>
      </w:pPr>
    </w:p>
    <w:p w:rsidR="006D0E2C" w:rsidRDefault="006D0E2C" w:rsidP="006D0E2C">
      <w:pPr>
        <w:pStyle w:val="nadpis3titulnlist"/>
        <w:spacing w:before="0" w:after="0"/>
      </w:pPr>
    </w:p>
    <w:p w:rsidR="006D0E2C" w:rsidRDefault="006D0E2C" w:rsidP="006D0E2C">
      <w:pPr>
        <w:pStyle w:val="nadpis3titulnlist"/>
        <w:spacing w:before="0" w:after="0"/>
      </w:pPr>
    </w:p>
    <w:p w:rsidR="006D0E2C" w:rsidRDefault="006D0E2C" w:rsidP="006D0E2C">
      <w:pPr>
        <w:pStyle w:val="nadpis3titulnlist"/>
        <w:spacing w:before="0" w:after="0"/>
      </w:pPr>
    </w:p>
    <w:p w:rsidR="006D0E2C" w:rsidRDefault="006D0E2C" w:rsidP="006D0E2C">
      <w:pPr>
        <w:pStyle w:val="nadpis3titulnlist"/>
        <w:spacing w:before="0" w:after="0"/>
      </w:pPr>
    </w:p>
    <w:p w:rsidR="00C40FF3" w:rsidRPr="00C40FF3" w:rsidRDefault="00C40FF3" w:rsidP="006D0E2C">
      <w:pPr>
        <w:pStyle w:val="nadpis3titulnlist"/>
        <w:spacing w:before="0" w:after="0"/>
        <w:rPr>
          <w:sz w:val="18"/>
          <w:szCs w:val="18"/>
        </w:rPr>
      </w:pPr>
    </w:p>
    <w:tbl>
      <w:tblPr>
        <w:tblW w:w="10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4"/>
        <w:gridCol w:w="1903"/>
        <w:gridCol w:w="785"/>
        <w:gridCol w:w="1878"/>
        <w:gridCol w:w="1930"/>
        <w:gridCol w:w="1774"/>
      </w:tblGrid>
      <w:tr w:rsidR="00F8286A" w:rsidRPr="000F1A2C" w:rsidTr="003A2D15">
        <w:trPr>
          <w:cantSplit/>
          <w:trHeight w:hRule="exact" w:val="284"/>
          <w:jc w:val="center"/>
        </w:trPr>
        <w:tc>
          <w:tcPr>
            <w:tcW w:w="2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68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37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0F1A2C" w:rsidRDefault="00F8286A" w:rsidP="003F56EA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F8286A" w:rsidRPr="00E1568A" w:rsidTr="003A2D15">
        <w:trPr>
          <w:cantSplit/>
          <w:trHeight w:hRule="exact" w:val="349"/>
          <w:jc w:val="center"/>
        </w:trPr>
        <w:tc>
          <w:tcPr>
            <w:tcW w:w="2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A2D1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Radek Studený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A2D1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A2D1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Radek Studený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A2D1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RPr="00E1568A" w:rsidTr="003A2D15">
        <w:trPr>
          <w:cantSplit/>
          <w:trHeight w:hRule="exact" w:val="832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854284" w:rsidRDefault="00F8286A" w:rsidP="003A2D15">
            <w:pPr>
              <w:spacing w:line="360" w:lineRule="atLeast"/>
              <w:textAlignment w:val="baseline"/>
              <w:rPr>
                <w:rFonts w:ascii="Arial Narrow" w:hAnsi="Arial Narrow"/>
                <w:sz w:val="16"/>
                <w:szCs w:val="16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Pr="008A25B6">
              <w:rPr>
                <w:rFonts w:ascii="Arial Narrow" w:hAnsi="Arial Narrow"/>
                <w:sz w:val="20"/>
                <w:szCs w:val="20"/>
                <w:lang w:eastAsia="cs-CZ"/>
              </w:rPr>
              <w:t>Radeton s.r.o., Edisonova 2979/7, Královo Pole, 612 00 Brno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A2D1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RPr="00E1568A" w:rsidTr="003A2D15">
        <w:trPr>
          <w:cantSplit/>
          <w:trHeight w:hRule="exact" w:val="489"/>
          <w:jc w:val="center"/>
        </w:trPr>
        <w:tc>
          <w:tcPr>
            <w:tcW w:w="45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F8286A" w:rsidRPr="00F30383" w:rsidRDefault="00F8286A" w:rsidP="00F8286A">
            <w:pPr>
              <w:ind w:left="1197" w:hanging="1197"/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Pr="008A25B6">
              <w:rPr>
                <w:rFonts w:ascii="Arial Narrow" w:hAnsi="Arial Narrow"/>
                <w:sz w:val="18"/>
                <w:szCs w:val="18"/>
                <w:lang w:eastAsia="cs-CZ"/>
              </w:rPr>
              <w:t xml:space="preserve">Edisonova 2979/7, Královo Pole,                               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   </w:t>
            </w:r>
            <w:r w:rsidRPr="008A25B6">
              <w:rPr>
                <w:rFonts w:ascii="Arial Narrow" w:hAnsi="Arial Narrow"/>
                <w:sz w:val="18"/>
                <w:szCs w:val="18"/>
                <w:lang w:eastAsia="cs-CZ"/>
              </w:rPr>
              <w:t>612 00 Brno, p.č. 4800/37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286A" w:rsidRPr="00E1568A" w:rsidRDefault="00F8286A" w:rsidP="003A2D1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A2D1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370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A2D1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F8286A" w:rsidRPr="00E1568A" w:rsidTr="003A2D15">
        <w:trPr>
          <w:cantSplit/>
          <w:trHeight w:hRule="exact" w:val="284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E</w:t>
            </w:r>
            <w:r w:rsidRPr="000455A1">
              <w:rPr>
                <w:rFonts w:ascii="Arial Narrow" w:hAnsi="Arial Narrow"/>
                <w:sz w:val="18"/>
                <w:szCs w:val="18"/>
                <w:lang w:eastAsia="cs-CZ"/>
              </w:rPr>
              <w:t>-1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8</w:t>
            </w:r>
            <w:r w:rsidRPr="000455A1">
              <w:rPr>
                <w:rFonts w:ascii="Arial Narrow" w:hAnsi="Arial Narrow"/>
                <w:sz w:val="18"/>
                <w:szCs w:val="18"/>
                <w:lang w:eastAsia="cs-CZ"/>
              </w:rPr>
              <w:t>-0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3</w:t>
            </w:r>
          </w:p>
        </w:tc>
      </w:tr>
      <w:tr w:rsidR="00F8286A" w:rsidRPr="00E1568A" w:rsidTr="003A2D1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594D2B" w:rsidRDefault="00F8286A" w:rsidP="007840EC">
            <w:pPr>
              <w:pStyle w:val="nazevstavby"/>
            </w:pPr>
            <w:r w:rsidRPr="008A25B6">
              <w:rPr>
                <w:b/>
                <w:iCs/>
              </w:rPr>
              <w:t>Radeton, Brno -  1</w:t>
            </w:r>
            <w:r w:rsidR="007840EC">
              <w:rPr>
                <w:b/>
                <w:iCs/>
              </w:rPr>
              <w:t>4</w:t>
            </w:r>
            <w:r w:rsidRPr="008A25B6">
              <w:rPr>
                <w:b/>
                <w:iCs/>
              </w:rPr>
              <w:t>,8</w:t>
            </w:r>
            <w:r w:rsidR="007840EC">
              <w:rPr>
                <w:b/>
                <w:iCs/>
              </w:rPr>
              <w:t>5</w:t>
            </w:r>
            <w:r w:rsidRPr="008A25B6">
              <w:rPr>
                <w:b/>
                <w:iCs/>
              </w:rPr>
              <w:t xml:space="preserve"> kWp FVE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F8286A" w:rsidRPr="00E1568A" w:rsidTr="003A2D1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A2D1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A2D1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A2D1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04/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201</w:t>
            </w:r>
            <w:r>
              <w:rPr>
                <w:rFonts w:ascii="Arial Narrow" w:hAnsi="Arial Narrow"/>
                <w:sz w:val="18"/>
                <w:szCs w:val="18"/>
                <w:lang w:eastAsia="cs-CZ"/>
              </w:rPr>
              <w:t>8</w:t>
            </w:r>
          </w:p>
        </w:tc>
      </w:tr>
      <w:tr w:rsidR="00F8286A" w:rsidRPr="00E1568A" w:rsidTr="003A2D1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A2D1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286A" w:rsidRPr="00E1568A" w:rsidRDefault="00F8286A" w:rsidP="003A2D1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A2D1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F8286A" w:rsidRPr="00E1568A" w:rsidTr="003A2D1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286A" w:rsidRPr="00594D2B" w:rsidRDefault="00F8286A" w:rsidP="003F56EA">
            <w:pPr>
              <w:pStyle w:val="soubor"/>
            </w:pPr>
            <w:r>
              <w:t>Dokumentace pro provádění stavby</w:t>
            </w:r>
          </w:p>
        </w:tc>
        <w:tc>
          <w:tcPr>
            <w:tcW w:w="193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F56EA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F8286A" w:rsidRPr="00E1568A" w:rsidTr="003A2D1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A2D1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8286A" w:rsidRPr="00E1568A" w:rsidRDefault="00F8286A" w:rsidP="003A2D1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86A" w:rsidRPr="00E1568A" w:rsidRDefault="00F8286A" w:rsidP="003A2D1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:rsidR="0009025B" w:rsidRDefault="0009025B" w:rsidP="00D75A77">
      <w:pPr>
        <w:jc w:val="both"/>
      </w:pPr>
    </w:p>
    <w:sectPr w:rsidR="0009025B" w:rsidSect="004D4856">
      <w:headerReference w:type="default" r:id="rId8"/>
      <w:headerReference w:type="first" r:id="rId9"/>
      <w:pgSz w:w="11906" w:h="16838"/>
      <w:pgMar w:top="-1276" w:right="1134" w:bottom="284" w:left="1560" w:header="1644" w:footer="850" w:gutter="0"/>
      <w:cols w:space="708"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F8E" w:rsidRDefault="002B6F8E">
      <w:r>
        <w:separator/>
      </w:r>
    </w:p>
  </w:endnote>
  <w:endnote w:type="continuationSeparator" w:id="1">
    <w:p w:rsidR="002B6F8E" w:rsidRDefault="002B6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F8E" w:rsidRDefault="002B6F8E">
      <w:r>
        <w:separator/>
      </w:r>
    </w:p>
  </w:footnote>
  <w:footnote w:type="continuationSeparator" w:id="1">
    <w:p w:rsidR="002B6F8E" w:rsidRDefault="002B6F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774" w:rsidRPr="00BA2050" w:rsidRDefault="004458EB" w:rsidP="00434774">
    <w:pPr>
      <w:pStyle w:val="Zhlav"/>
      <w:rPr>
        <w:sz w:val="20"/>
        <w:szCs w:val="20"/>
      </w:rPr>
    </w:pPr>
    <w:r>
      <w:rPr>
        <w:sz w:val="20"/>
        <w:szCs w:val="20"/>
      </w:rPr>
      <w:t>Radeton, Brno -  1</w:t>
    </w:r>
    <w:r w:rsidR="007840EC">
      <w:rPr>
        <w:sz w:val="20"/>
        <w:szCs w:val="20"/>
      </w:rPr>
      <w:t>4</w:t>
    </w:r>
    <w:r>
      <w:rPr>
        <w:sz w:val="20"/>
        <w:szCs w:val="20"/>
      </w:rPr>
      <w:t>,</w:t>
    </w:r>
    <w:r w:rsidRPr="00CB7AD0">
      <w:rPr>
        <w:sz w:val="20"/>
        <w:szCs w:val="20"/>
      </w:rPr>
      <w:t>8</w:t>
    </w:r>
    <w:r w:rsidR="007840EC">
      <w:rPr>
        <w:sz w:val="20"/>
        <w:szCs w:val="20"/>
      </w:rPr>
      <w:t>5</w:t>
    </w:r>
    <w:r w:rsidRPr="00CB7AD0">
      <w:rPr>
        <w:sz w:val="20"/>
        <w:szCs w:val="20"/>
      </w:rPr>
      <w:t xml:space="preserve"> kWp FVE</w:t>
    </w:r>
  </w:p>
  <w:p w:rsidR="00570C67" w:rsidRDefault="00E62EB6" w:rsidP="00BA2050">
    <w:pPr>
      <w:pStyle w:val="Nadpis1"/>
      <w:tabs>
        <w:tab w:val="clear" w:pos="0"/>
      </w:tabs>
      <w:jc w:val="right"/>
    </w:pPr>
    <w:r w:rsidRPr="00E62EB6">
      <w:rPr>
        <w:noProof/>
        <w:lang w:eastAsia="cs-CZ"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42.6pt;margin-top:8.85pt;width:500pt;height:0;flip:x;z-index:251662336" o:connectortype="straight"/>
      </w:pict>
    </w:r>
  </w:p>
  <w:p w:rsidR="00570C67" w:rsidRPr="00A5515E" w:rsidRDefault="00570C67" w:rsidP="00A5515E">
    <w:pPr>
      <w:pStyle w:val="Zkladntex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C67" w:rsidRPr="00BA2050" w:rsidRDefault="004D4856" w:rsidP="00BA2050">
    <w:pPr>
      <w:pStyle w:val="Zhlav"/>
      <w:rPr>
        <w:sz w:val="20"/>
        <w:szCs w:val="20"/>
      </w:rPr>
    </w:pPr>
    <w:r>
      <w:rPr>
        <w:sz w:val="20"/>
        <w:szCs w:val="20"/>
      </w:rPr>
      <w:t>Halenkovice</w:t>
    </w:r>
    <w:r w:rsidR="00570C67" w:rsidRPr="00BA2050">
      <w:rPr>
        <w:sz w:val="20"/>
        <w:szCs w:val="20"/>
      </w:rPr>
      <w:t xml:space="preserve">, </w:t>
    </w:r>
    <w:r>
      <w:rPr>
        <w:sz w:val="20"/>
        <w:szCs w:val="20"/>
      </w:rPr>
      <w:t xml:space="preserve">Fagus a.s. </w:t>
    </w:r>
    <w:r w:rsidR="00570C67" w:rsidRPr="00BA2050">
      <w:rPr>
        <w:sz w:val="20"/>
        <w:szCs w:val="20"/>
      </w:rPr>
      <w:t xml:space="preserve"> – </w:t>
    </w:r>
    <w:r>
      <w:rPr>
        <w:sz w:val="20"/>
        <w:szCs w:val="20"/>
      </w:rPr>
      <w:t>69</w:t>
    </w:r>
    <w:r w:rsidR="00570C67" w:rsidRPr="00BA2050">
      <w:rPr>
        <w:sz w:val="20"/>
        <w:szCs w:val="20"/>
      </w:rPr>
      <w:t>,</w:t>
    </w:r>
    <w:r>
      <w:rPr>
        <w:sz w:val="20"/>
        <w:szCs w:val="20"/>
      </w:rPr>
      <w:t>93</w:t>
    </w:r>
    <w:r w:rsidR="00570C67" w:rsidRPr="00BA2050">
      <w:rPr>
        <w:sz w:val="20"/>
        <w:szCs w:val="20"/>
      </w:rPr>
      <w:t xml:space="preserve"> kWp FVE</w:t>
    </w:r>
    <w:r w:rsidR="00570C67" w:rsidRPr="00BA2050">
      <w:rPr>
        <w:noProof/>
        <w:sz w:val="20"/>
        <w:szCs w:val="20"/>
        <w:lang w:eastAsia="cs-CZ" w:bidi="ar-SA"/>
      </w:rPr>
      <w:t xml:space="preserve"> </w:t>
    </w:r>
  </w:p>
  <w:p w:rsidR="00570C67" w:rsidRDefault="00E62EB6" w:rsidP="00815AAB">
    <w:pPr>
      <w:pStyle w:val="Zhlav"/>
      <w:jc w:val="right"/>
    </w:pPr>
    <w:r>
      <w:rPr>
        <w:noProof/>
        <w:lang w:eastAsia="cs-CZ"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28pt;margin-top:.4pt;width:500pt;height:0;flip:x;z-index:251659264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992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singleLevel"/>
    <w:tmpl w:val="00000005"/>
    <w:lvl w:ilvl="0">
      <w:numFmt w:val="bullet"/>
      <w:lvlText w:val=""/>
      <w:lvlJc w:val="left"/>
      <w:pPr>
        <w:tabs>
          <w:tab w:val="num" w:pos="879"/>
        </w:tabs>
      </w:pPr>
      <w:rPr>
        <w:rFonts w:ascii="Symbol" w:hAnsi="Symbol"/>
      </w:rPr>
    </w:lvl>
  </w:abstractNum>
  <w:abstractNum w:abstractNumId="4">
    <w:nsid w:val="127D09DD"/>
    <w:multiLevelType w:val="hybridMultilevel"/>
    <w:tmpl w:val="B1F6CAD6"/>
    <w:lvl w:ilvl="0" w:tplc="00C6130A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5">
    <w:nsid w:val="1DEC1367"/>
    <w:multiLevelType w:val="hybridMultilevel"/>
    <w:tmpl w:val="377AB094"/>
    <w:lvl w:ilvl="0" w:tplc="01FA376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B1EE3"/>
    <w:multiLevelType w:val="hybridMultilevel"/>
    <w:tmpl w:val="603427C4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54417FC8"/>
    <w:multiLevelType w:val="hybridMultilevel"/>
    <w:tmpl w:val="AD8A20F2"/>
    <w:lvl w:ilvl="0" w:tplc="EB56F7B6">
      <w:numFmt w:val="bullet"/>
      <w:lvlText w:val="-"/>
      <w:lvlJc w:val="left"/>
      <w:pPr>
        <w:ind w:left="1069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F8248E4"/>
    <w:multiLevelType w:val="hybridMultilevel"/>
    <w:tmpl w:val="05166C70"/>
    <w:lvl w:ilvl="0" w:tplc="A6661524">
      <w:start w:val="1"/>
      <w:numFmt w:val="upperLetter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EFA4208"/>
    <w:multiLevelType w:val="hybridMultilevel"/>
    <w:tmpl w:val="CCEC1B10"/>
    <w:lvl w:ilvl="0" w:tplc="5418B2A4">
      <w:start w:val="3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D44D3"/>
    <w:multiLevelType w:val="hybridMultilevel"/>
    <w:tmpl w:val="7012D3B0"/>
    <w:lvl w:ilvl="0" w:tplc="D6FC16D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5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9"/>
  <w:hyphenationZone w:val="425"/>
  <w:defaultTableStyle w:val="Normln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7106"/>
    <o:shapelayout v:ext="edit">
      <o:idmap v:ext="edit" data="2"/>
      <o:rules v:ext="edit">
        <o:r id="V:Rule3" type="connector" idref="#_x0000_s2050"/>
        <o:r id="V:Rule4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965A10"/>
    <w:rsid w:val="00031D1C"/>
    <w:rsid w:val="000455A1"/>
    <w:rsid w:val="00047619"/>
    <w:rsid w:val="00051587"/>
    <w:rsid w:val="0005334F"/>
    <w:rsid w:val="00053A43"/>
    <w:rsid w:val="00073F53"/>
    <w:rsid w:val="00080017"/>
    <w:rsid w:val="0009025B"/>
    <w:rsid w:val="000A1E37"/>
    <w:rsid w:val="000A2095"/>
    <w:rsid w:val="000A6350"/>
    <w:rsid w:val="000B4E3A"/>
    <w:rsid w:val="000D27AC"/>
    <w:rsid w:val="000D2F17"/>
    <w:rsid w:val="000D30D6"/>
    <w:rsid w:val="000D37EF"/>
    <w:rsid w:val="000D4D51"/>
    <w:rsid w:val="000E2C11"/>
    <w:rsid w:val="000F1A2C"/>
    <w:rsid w:val="000F4546"/>
    <w:rsid w:val="000F772D"/>
    <w:rsid w:val="00121C53"/>
    <w:rsid w:val="001241ED"/>
    <w:rsid w:val="0013501A"/>
    <w:rsid w:val="00152031"/>
    <w:rsid w:val="00152672"/>
    <w:rsid w:val="00153B79"/>
    <w:rsid w:val="00154A2B"/>
    <w:rsid w:val="00160A05"/>
    <w:rsid w:val="00167195"/>
    <w:rsid w:val="0017002D"/>
    <w:rsid w:val="00172F7E"/>
    <w:rsid w:val="001737BA"/>
    <w:rsid w:val="0018702A"/>
    <w:rsid w:val="001B4675"/>
    <w:rsid w:val="001B6EB5"/>
    <w:rsid w:val="001B73D0"/>
    <w:rsid w:val="001C137B"/>
    <w:rsid w:val="001C1F9A"/>
    <w:rsid w:val="001F6996"/>
    <w:rsid w:val="00202CDA"/>
    <w:rsid w:val="00202DA1"/>
    <w:rsid w:val="00210E79"/>
    <w:rsid w:val="002224D1"/>
    <w:rsid w:val="00226FCD"/>
    <w:rsid w:val="00227E67"/>
    <w:rsid w:val="00230326"/>
    <w:rsid w:val="002305EF"/>
    <w:rsid w:val="002347E8"/>
    <w:rsid w:val="00234B29"/>
    <w:rsid w:val="0028746E"/>
    <w:rsid w:val="0028750C"/>
    <w:rsid w:val="00292AF7"/>
    <w:rsid w:val="002A6E5C"/>
    <w:rsid w:val="002B6F8E"/>
    <w:rsid w:val="002D0B75"/>
    <w:rsid w:val="002E360F"/>
    <w:rsid w:val="00333291"/>
    <w:rsid w:val="003402EE"/>
    <w:rsid w:val="00341810"/>
    <w:rsid w:val="003448E3"/>
    <w:rsid w:val="003451C1"/>
    <w:rsid w:val="003563AD"/>
    <w:rsid w:val="00362F7E"/>
    <w:rsid w:val="003659EF"/>
    <w:rsid w:val="00372006"/>
    <w:rsid w:val="003741AB"/>
    <w:rsid w:val="00374DB5"/>
    <w:rsid w:val="003755F5"/>
    <w:rsid w:val="0037585E"/>
    <w:rsid w:val="00383D51"/>
    <w:rsid w:val="00397D8C"/>
    <w:rsid w:val="003A43E1"/>
    <w:rsid w:val="003A734A"/>
    <w:rsid w:val="003B3093"/>
    <w:rsid w:val="003C1EE7"/>
    <w:rsid w:val="003E2B1F"/>
    <w:rsid w:val="003F0A8B"/>
    <w:rsid w:val="003F43AC"/>
    <w:rsid w:val="004001B5"/>
    <w:rsid w:val="00407300"/>
    <w:rsid w:val="0041207B"/>
    <w:rsid w:val="00433C7A"/>
    <w:rsid w:val="00434774"/>
    <w:rsid w:val="00435377"/>
    <w:rsid w:val="0043781D"/>
    <w:rsid w:val="004458EB"/>
    <w:rsid w:val="00446F3B"/>
    <w:rsid w:val="004623CF"/>
    <w:rsid w:val="004717A3"/>
    <w:rsid w:val="00472D65"/>
    <w:rsid w:val="0047393C"/>
    <w:rsid w:val="004758F8"/>
    <w:rsid w:val="0049041C"/>
    <w:rsid w:val="00494299"/>
    <w:rsid w:val="004A0252"/>
    <w:rsid w:val="004C3A2C"/>
    <w:rsid w:val="004D4856"/>
    <w:rsid w:val="004D5AE4"/>
    <w:rsid w:val="004F0817"/>
    <w:rsid w:val="004F7F01"/>
    <w:rsid w:val="005014D5"/>
    <w:rsid w:val="00537AC0"/>
    <w:rsid w:val="005435AA"/>
    <w:rsid w:val="00555041"/>
    <w:rsid w:val="00557D5E"/>
    <w:rsid w:val="005708FB"/>
    <w:rsid w:val="00570C67"/>
    <w:rsid w:val="005B294E"/>
    <w:rsid w:val="005B2DF2"/>
    <w:rsid w:val="005C3735"/>
    <w:rsid w:val="005F7D0A"/>
    <w:rsid w:val="00600457"/>
    <w:rsid w:val="00610D85"/>
    <w:rsid w:val="0062077E"/>
    <w:rsid w:val="0063000F"/>
    <w:rsid w:val="00647102"/>
    <w:rsid w:val="006540A9"/>
    <w:rsid w:val="00666B48"/>
    <w:rsid w:val="00690B8E"/>
    <w:rsid w:val="006A2356"/>
    <w:rsid w:val="006A79A8"/>
    <w:rsid w:val="006D0E2C"/>
    <w:rsid w:val="006D363D"/>
    <w:rsid w:val="006E50C6"/>
    <w:rsid w:val="006F0FDB"/>
    <w:rsid w:val="006F64E6"/>
    <w:rsid w:val="007005F4"/>
    <w:rsid w:val="007117AD"/>
    <w:rsid w:val="00713757"/>
    <w:rsid w:val="0071685D"/>
    <w:rsid w:val="00721353"/>
    <w:rsid w:val="0072306E"/>
    <w:rsid w:val="007313A8"/>
    <w:rsid w:val="00732D54"/>
    <w:rsid w:val="00747135"/>
    <w:rsid w:val="00751D53"/>
    <w:rsid w:val="007630A4"/>
    <w:rsid w:val="007670C2"/>
    <w:rsid w:val="0077493B"/>
    <w:rsid w:val="007840EC"/>
    <w:rsid w:val="007872E3"/>
    <w:rsid w:val="00797649"/>
    <w:rsid w:val="007A090E"/>
    <w:rsid w:val="007C32D6"/>
    <w:rsid w:val="007D2908"/>
    <w:rsid w:val="007D346A"/>
    <w:rsid w:val="007D432F"/>
    <w:rsid w:val="007E16AC"/>
    <w:rsid w:val="007E2A36"/>
    <w:rsid w:val="007E2F5C"/>
    <w:rsid w:val="007E6A39"/>
    <w:rsid w:val="007E7EC8"/>
    <w:rsid w:val="007F629E"/>
    <w:rsid w:val="008050FC"/>
    <w:rsid w:val="00815AAB"/>
    <w:rsid w:val="008170D9"/>
    <w:rsid w:val="00832879"/>
    <w:rsid w:val="00834847"/>
    <w:rsid w:val="00841985"/>
    <w:rsid w:val="00854284"/>
    <w:rsid w:val="00857C39"/>
    <w:rsid w:val="008674DC"/>
    <w:rsid w:val="0087120D"/>
    <w:rsid w:val="00875998"/>
    <w:rsid w:val="00885208"/>
    <w:rsid w:val="008879C4"/>
    <w:rsid w:val="00887D55"/>
    <w:rsid w:val="0089152A"/>
    <w:rsid w:val="008933F9"/>
    <w:rsid w:val="008A25B6"/>
    <w:rsid w:val="008A5DD3"/>
    <w:rsid w:val="008D3084"/>
    <w:rsid w:val="008D4D07"/>
    <w:rsid w:val="008E35BE"/>
    <w:rsid w:val="00900CC3"/>
    <w:rsid w:val="0092699B"/>
    <w:rsid w:val="00926BA6"/>
    <w:rsid w:val="009444EA"/>
    <w:rsid w:val="00947C50"/>
    <w:rsid w:val="00956D1F"/>
    <w:rsid w:val="00965A10"/>
    <w:rsid w:val="00974FAA"/>
    <w:rsid w:val="00977831"/>
    <w:rsid w:val="009850E8"/>
    <w:rsid w:val="0099095C"/>
    <w:rsid w:val="009928C1"/>
    <w:rsid w:val="009948A7"/>
    <w:rsid w:val="00995A3C"/>
    <w:rsid w:val="009A05EC"/>
    <w:rsid w:val="009A2900"/>
    <w:rsid w:val="009A490E"/>
    <w:rsid w:val="009A7496"/>
    <w:rsid w:val="009D3227"/>
    <w:rsid w:val="009D790B"/>
    <w:rsid w:val="00A03FCC"/>
    <w:rsid w:val="00A2121F"/>
    <w:rsid w:val="00A3084C"/>
    <w:rsid w:val="00A5515E"/>
    <w:rsid w:val="00A56562"/>
    <w:rsid w:val="00A57BCF"/>
    <w:rsid w:val="00A732AF"/>
    <w:rsid w:val="00A7348F"/>
    <w:rsid w:val="00A774C4"/>
    <w:rsid w:val="00A825F3"/>
    <w:rsid w:val="00A93A71"/>
    <w:rsid w:val="00A94C0B"/>
    <w:rsid w:val="00AA141C"/>
    <w:rsid w:val="00AA7398"/>
    <w:rsid w:val="00AA7992"/>
    <w:rsid w:val="00AA7E78"/>
    <w:rsid w:val="00AB162D"/>
    <w:rsid w:val="00AB1E90"/>
    <w:rsid w:val="00AB230B"/>
    <w:rsid w:val="00AB4847"/>
    <w:rsid w:val="00AC6220"/>
    <w:rsid w:val="00AD6060"/>
    <w:rsid w:val="00AD6178"/>
    <w:rsid w:val="00AD70D5"/>
    <w:rsid w:val="00AE5272"/>
    <w:rsid w:val="00AF4A55"/>
    <w:rsid w:val="00AF6309"/>
    <w:rsid w:val="00B1181B"/>
    <w:rsid w:val="00B14F19"/>
    <w:rsid w:val="00B249CE"/>
    <w:rsid w:val="00B436EF"/>
    <w:rsid w:val="00B46A1F"/>
    <w:rsid w:val="00B500B6"/>
    <w:rsid w:val="00B558C3"/>
    <w:rsid w:val="00B71B32"/>
    <w:rsid w:val="00B83836"/>
    <w:rsid w:val="00B959CB"/>
    <w:rsid w:val="00BA11EB"/>
    <w:rsid w:val="00BA2050"/>
    <w:rsid w:val="00BA340E"/>
    <w:rsid w:val="00BA4BA6"/>
    <w:rsid w:val="00BB3253"/>
    <w:rsid w:val="00BB412D"/>
    <w:rsid w:val="00BB49C1"/>
    <w:rsid w:val="00BC4013"/>
    <w:rsid w:val="00BC5E18"/>
    <w:rsid w:val="00BC7DDD"/>
    <w:rsid w:val="00BD5F84"/>
    <w:rsid w:val="00BD695E"/>
    <w:rsid w:val="00BE0019"/>
    <w:rsid w:val="00BF3E32"/>
    <w:rsid w:val="00C0293C"/>
    <w:rsid w:val="00C02AB2"/>
    <w:rsid w:val="00C06EDC"/>
    <w:rsid w:val="00C16C36"/>
    <w:rsid w:val="00C2194B"/>
    <w:rsid w:val="00C32CF4"/>
    <w:rsid w:val="00C40A71"/>
    <w:rsid w:val="00C40FF3"/>
    <w:rsid w:val="00C45401"/>
    <w:rsid w:val="00C542E9"/>
    <w:rsid w:val="00C625E7"/>
    <w:rsid w:val="00C639B7"/>
    <w:rsid w:val="00C7487B"/>
    <w:rsid w:val="00C76FC7"/>
    <w:rsid w:val="00C85099"/>
    <w:rsid w:val="00C87BB1"/>
    <w:rsid w:val="00C92185"/>
    <w:rsid w:val="00CA7931"/>
    <w:rsid w:val="00CC2E7A"/>
    <w:rsid w:val="00CC5C50"/>
    <w:rsid w:val="00CE41D0"/>
    <w:rsid w:val="00CE580A"/>
    <w:rsid w:val="00CE6FD6"/>
    <w:rsid w:val="00D013CD"/>
    <w:rsid w:val="00D0495C"/>
    <w:rsid w:val="00D053AF"/>
    <w:rsid w:val="00D21526"/>
    <w:rsid w:val="00D46EB5"/>
    <w:rsid w:val="00D57113"/>
    <w:rsid w:val="00D75182"/>
    <w:rsid w:val="00D75A77"/>
    <w:rsid w:val="00D85571"/>
    <w:rsid w:val="00DB119E"/>
    <w:rsid w:val="00DB1AB1"/>
    <w:rsid w:val="00DB2629"/>
    <w:rsid w:val="00DC6608"/>
    <w:rsid w:val="00DE0A96"/>
    <w:rsid w:val="00DE1CCC"/>
    <w:rsid w:val="00DF7847"/>
    <w:rsid w:val="00E03761"/>
    <w:rsid w:val="00E139DC"/>
    <w:rsid w:val="00E20F1C"/>
    <w:rsid w:val="00E54A7C"/>
    <w:rsid w:val="00E62EB6"/>
    <w:rsid w:val="00E93201"/>
    <w:rsid w:val="00E96623"/>
    <w:rsid w:val="00E9752D"/>
    <w:rsid w:val="00EA2D9D"/>
    <w:rsid w:val="00EC4AE5"/>
    <w:rsid w:val="00EE64B6"/>
    <w:rsid w:val="00EF18FD"/>
    <w:rsid w:val="00EF1EA1"/>
    <w:rsid w:val="00EF526B"/>
    <w:rsid w:val="00EF78AA"/>
    <w:rsid w:val="00F02330"/>
    <w:rsid w:val="00F0446F"/>
    <w:rsid w:val="00F279FA"/>
    <w:rsid w:val="00F30383"/>
    <w:rsid w:val="00F32330"/>
    <w:rsid w:val="00F423D1"/>
    <w:rsid w:val="00F45BD0"/>
    <w:rsid w:val="00F5187C"/>
    <w:rsid w:val="00F52578"/>
    <w:rsid w:val="00F55305"/>
    <w:rsid w:val="00F55AE2"/>
    <w:rsid w:val="00F71B3D"/>
    <w:rsid w:val="00F80E5B"/>
    <w:rsid w:val="00F8286A"/>
    <w:rsid w:val="00F912C8"/>
    <w:rsid w:val="00FA5815"/>
    <w:rsid w:val="00FB11F0"/>
    <w:rsid w:val="00FB2559"/>
    <w:rsid w:val="00FC2906"/>
    <w:rsid w:val="00FC75FB"/>
    <w:rsid w:val="00FD3193"/>
    <w:rsid w:val="00FE090F"/>
    <w:rsid w:val="00FE2F30"/>
    <w:rsid w:val="00FF60E2"/>
    <w:rsid w:val="00FF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17A3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qFormat/>
    <w:rsid w:val="004717A3"/>
    <w:pPr>
      <w:keepNext/>
      <w:tabs>
        <w:tab w:val="left" w:pos="0"/>
      </w:tabs>
      <w:spacing w:before="240" w:after="60"/>
      <w:outlineLvl w:val="0"/>
    </w:pPr>
    <w:rPr>
      <w:rFonts w:ascii="Arial Black" w:hAnsi="Arial Black"/>
      <w:bCs/>
      <w:lang w:val="en-US"/>
    </w:rPr>
  </w:style>
  <w:style w:type="paragraph" w:styleId="Nadpis2">
    <w:name w:val="heading 2"/>
    <w:basedOn w:val="Normln"/>
    <w:next w:val="Zkladntext"/>
    <w:qFormat/>
    <w:rsid w:val="004717A3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5E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4717A3"/>
  </w:style>
  <w:style w:type="character" w:customStyle="1" w:styleId="Nadpis2Char">
    <w:name w:val="Nadpis 2 Char"/>
    <w:rsid w:val="004717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kladntextodsazen2Char">
    <w:name w:val="Základní text odsazený 2 Char"/>
    <w:rsid w:val="004717A3"/>
    <w:rPr>
      <w:rFonts w:eastAsia="Lucida Sans Unicode"/>
      <w:sz w:val="24"/>
      <w:szCs w:val="24"/>
    </w:rPr>
  </w:style>
  <w:style w:type="character" w:customStyle="1" w:styleId="TextbublinyChar">
    <w:name w:val="Text bubliny Char"/>
    <w:rsid w:val="004717A3"/>
    <w:rPr>
      <w:rFonts w:ascii="Tahoma" w:eastAsia="Lucida Sans Unicode" w:hAnsi="Tahoma" w:cs="Tahoma"/>
      <w:sz w:val="16"/>
      <w:szCs w:val="16"/>
    </w:rPr>
  </w:style>
  <w:style w:type="character" w:styleId="Siln">
    <w:name w:val="Strong"/>
    <w:uiPriority w:val="22"/>
    <w:qFormat/>
    <w:rsid w:val="004717A3"/>
    <w:rPr>
      <w:b/>
      <w:bCs/>
    </w:rPr>
  </w:style>
  <w:style w:type="character" w:customStyle="1" w:styleId="apple-style-span">
    <w:name w:val="apple-style-span"/>
    <w:basedOn w:val="Standardnpsmoodstavce1"/>
    <w:rsid w:val="004717A3"/>
  </w:style>
  <w:style w:type="character" w:customStyle="1" w:styleId="ListLabel1">
    <w:name w:val="ListLabel 1"/>
    <w:rsid w:val="004717A3"/>
    <w:rPr>
      <w:rFonts w:eastAsia="Lucida Sans Unicode" w:cs="Times New Roman"/>
    </w:rPr>
  </w:style>
  <w:style w:type="character" w:customStyle="1" w:styleId="ListLabel2">
    <w:name w:val="ListLabel 2"/>
    <w:rsid w:val="004717A3"/>
    <w:rPr>
      <w:rFonts w:cs="Courier New"/>
    </w:rPr>
  </w:style>
  <w:style w:type="paragraph" w:customStyle="1" w:styleId="Nadpis">
    <w:name w:val="Nadpis"/>
    <w:basedOn w:val="Normln"/>
    <w:next w:val="Zkladntext"/>
    <w:rsid w:val="004717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717A3"/>
    <w:pPr>
      <w:spacing w:after="120"/>
    </w:pPr>
  </w:style>
  <w:style w:type="paragraph" w:styleId="Seznam">
    <w:name w:val="List"/>
    <w:basedOn w:val="Zkladntext"/>
    <w:rsid w:val="004717A3"/>
    <w:rPr>
      <w:rFonts w:cs="Tahoma"/>
    </w:rPr>
  </w:style>
  <w:style w:type="paragraph" w:customStyle="1" w:styleId="Popisek">
    <w:name w:val="Popisek"/>
    <w:basedOn w:val="Normln"/>
    <w:rsid w:val="004717A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717A3"/>
    <w:pPr>
      <w:suppressLineNumbers/>
    </w:pPr>
    <w:rPr>
      <w:rFonts w:cs="Tahoma"/>
    </w:rPr>
  </w:style>
  <w:style w:type="paragraph" w:customStyle="1" w:styleId="Uvod">
    <w:name w:val="Uvod"/>
    <w:basedOn w:val="Nadpis1"/>
    <w:rsid w:val="004717A3"/>
    <w:pPr>
      <w:tabs>
        <w:tab w:val="clear" w:pos="0"/>
      </w:tabs>
      <w:spacing w:before="120" w:line="240" w:lineRule="atLeast"/>
    </w:pPr>
  </w:style>
  <w:style w:type="paragraph" w:customStyle="1" w:styleId="Normln1">
    <w:name w:val="Normální1"/>
    <w:basedOn w:val="Normln"/>
    <w:rsid w:val="004717A3"/>
    <w:rPr>
      <w:color w:val="000000"/>
    </w:rPr>
  </w:style>
  <w:style w:type="paragraph" w:styleId="Zhlav">
    <w:name w:val="header"/>
    <w:basedOn w:val="Normln"/>
    <w:link w:val="Zhlav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styleId="Zpat">
    <w:name w:val="footer"/>
    <w:basedOn w:val="Normln"/>
    <w:link w:val="Zpat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717A3"/>
    <w:rPr>
      <w:rFonts w:ascii="Arial" w:hAnsi="Arial" w:cs="Arial"/>
      <w:b/>
      <w:bCs/>
      <w:color w:val="FF0000"/>
    </w:rPr>
  </w:style>
  <w:style w:type="paragraph" w:customStyle="1" w:styleId="Zkladntextodsazen21">
    <w:name w:val="Základní text odsazený 21"/>
    <w:basedOn w:val="Normln"/>
    <w:rsid w:val="004717A3"/>
    <w:pPr>
      <w:spacing w:after="120" w:line="480" w:lineRule="auto"/>
      <w:ind w:left="283"/>
    </w:pPr>
  </w:style>
  <w:style w:type="paragraph" w:customStyle="1" w:styleId="Odstavecseseznamem1">
    <w:name w:val="Odstavec se seznamem1"/>
    <w:basedOn w:val="Normln"/>
    <w:rsid w:val="004717A3"/>
    <w:pPr>
      <w:ind w:left="720"/>
    </w:pPr>
  </w:style>
  <w:style w:type="paragraph" w:customStyle="1" w:styleId="Textbubliny1">
    <w:name w:val="Text bubliny1"/>
    <w:basedOn w:val="Normln"/>
    <w:rsid w:val="004717A3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1"/>
    <w:uiPriority w:val="99"/>
    <w:semiHidden/>
    <w:unhideWhenUsed/>
    <w:rsid w:val="001241ED"/>
    <w:pPr>
      <w:spacing w:after="120" w:line="480" w:lineRule="auto"/>
      <w:ind w:left="283"/>
    </w:pPr>
    <w:rPr>
      <w:szCs w:val="21"/>
    </w:rPr>
  </w:style>
  <w:style w:type="character" w:customStyle="1" w:styleId="Zkladntextodsazen2Char1">
    <w:name w:val="Základní text odsazený 2 Char1"/>
    <w:link w:val="Zkladntextodsazen2"/>
    <w:uiPriority w:val="99"/>
    <w:semiHidden/>
    <w:rsid w:val="001241ED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ZhlavChar">
    <w:name w:val="Záhlaví Char"/>
    <w:link w:val="Zhlav"/>
    <w:uiPriority w:val="99"/>
    <w:rsid w:val="00797649"/>
    <w:rPr>
      <w:rFonts w:ascii="Arial" w:hAnsi="Arial" w:cs="Mangal"/>
      <w:kern w:val="1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797649"/>
    <w:rPr>
      <w:rFonts w:ascii="Tahoma" w:hAnsi="Tahoma"/>
      <w:sz w:val="16"/>
      <w:szCs w:val="14"/>
    </w:rPr>
  </w:style>
  <w:style w:type="character" w:customStyle="1" w:styleId="TextbublinyChar1">
    <w:name w:val="Text bubliny Char1"/>
    <w:link w:val="Textbubliny"/>
    <w:uiPriority w:val="99"/>
    <w:semiHidden/>
    <w:rsid w:val="00797649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Nadpis4Char">
    <w:name w:val="Nadpis 4 Char"/>
    <w:link w:val="Nadpis4"/>
    <w:uiPriority w:val="9"/>
    <w:semiHidden/>
    <w:rsid w:val="00BC5E18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paragraph" w:styleId="Textvbloku">
    <w:name w:val="Block Text"/>
    <w:basedOn w:val="Normln"/>
    <w:rsid w:val="00BC5E18"/>
    <w:pPr>
      <w:widowControl/>
      <w:tabs>
        <w:tab w:val="left" w:pos="1560"/>
        <w:tab w:val="left" w:pos="2127"/>
        <w:tab w:val="left" w:pos="3969"/>
      </w:tabs>
      <w:suppressAutoHyphens w:val="0"/>
      <w:ind w:left="2836" w:right="-284" w:hanging="2835"/>
    </w:pPr>
    <w:rPr>
      <w:rFonts w:eastAsia="Times New Roman" w:cs="Times New Roman"/>
      <w:kern w:val="0"/>
      <w:sz w:val="22"/>
      <w:szCs w:val="20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C7487B"/>
    <w:pPr>
      <w:ind w:left="708"/>
    </w:pPr>
    <w:rPr>
      <w:szCs w:val="21"/>
    </w:rPr>
  </w:style>
  <w:style w:type="paragraph" w:customStyle="1" w:styleId="nadpis1titulnilist">
    <w:name w:val="nadpis 1 titulni list"/>
    <w:basedOn w:val="Normln"/>
    <w:link w:val="nadpis1titulnilistChar"/>
    <w:autoRedefine/>
    <w:qFormat/>
    <w:rsid w:val="00D75182"/>
    <w:pPr>
      <w:widowControl/>
      <w:suppressAutoHyphens w:val="0"/>
      <w:spacing w:before="2880"/>
      <w:contextualSpacing/>
      <w:jc w:val="center"/>
    </w:pPr>
    <w:rPr>
      <w:rFonts w:ascii="Arial" w:eastAsia="Calibri" w:hAnsi="Arial" w:cs="Arial"/>
      <w:b/>
      <w:i/>
      <w:kern w:val="0"/>
      <w:sz w:val="36"/>
      <w:szCs w:val="36"/>
      <w:lang w:eastAsia="en-US" w:bidi="ar-SA"/>
    </w:rPr>
  </w:style>
  <w:style w:type="paragraph" w:customStyle="1" w:styleId="nadpis2titulnlist">
    <w:name w:val="nadpis 2 titulní list"/>
    <w:basedOn w:val="soubor"/>
    <w:next w:val="nadpis1titulnilist"/>
    <w:link w:val="nadpis2titulnlistChar"/>
    <w:autoRedefine/>
    <w:qFormat/>
    <w:rsid w:val="00D75182"/>
    <w:pPr>
      <w:tabs>
        <w:tab w:val="center" w:pos="4536"/>
      </w:tabs>
      <w:spacing w:before="1440"/>
    </w:pPr>
    <w:rPr>
      <w:rFonts w:ascii="Arial" w:hAnsi="Arial" w:cs="Arial"/>
      <w:b/>
      <w:i/>
      <w:sz w:val="44"/>
      <w:szCs w:val="44"/>
      <w:lang w:eastAsia="en-US"/>
    </w:rPr>
  </w:style>
  <w:style w:type="character" w:customStyle="1" w:styleId="nadpis1titulnilistChar">
    <w:name w:val="nadpis 1 titulni list Char"/>
    <w:basedOn w:val="Standardnpsmoodstavce"/>
    <w:link w:val="nadpis1titulnilist"/>
    <w:rsid w:val="00D75182"/>
    <w:rPr>
      <w:rFonts w:ascii="Arial" w:eastAsia="Calibri" w:hAnsi="Arial" w:cs="Arial"/>
      <w:b/>
      <w:i/>
      <w:sz w:val="36"/>
      <w:szCs w:val="36"/>
      <w:lang w:eastAsia="en-US"/>
    </w:rPr>
  </w:style>
  <w:style w:type="paragraph" w:customStyle="1" w:styleId="nazevstavby">
    <w:name w:val="nazev stavby"/>
    <w:basedOn w:val="Normln"/>
    <w:link w:val="nazevstavby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32"/>
      <w:szCs w:val="32"/>
      <w:lang w:eastAsia="cs-CZ" w:bidi="ar-SA"/>
    </w:rPr>
  </w:style>
  <w:style w:type="character" w:customStyle="1" w:styleId="nadpis2titulnlistChar">
    <w:name w:val="nadpis 2 titulní list Char"/>
    <w:basedOn w:val="ZhlavChar"/>
    <w:link w:val="nadpis2titulnlist"/>
    <w:rsid w:val="00D75182"/>
    <w:rPr>
      <w:rFonts w:ascii="Arial" w:eastAsia="Calibri" w:hAnsi="Arial" w:cs="Arial"/>
      <w:b/>
      <w:i/>
      <w:kern w:val="1"/>
      <w:sz w:val="44"/>
      <w:szCs w:val="44"/>
      <w:lang w:eastAsia="en-US" w:bidi="hi-IN"/>
    </w:rPr>
  </w:style>
  <w:style w:type="paragraph" w:customStyle="1" w:styleId="soubor">
    <w:name w:val="soubor"/>
    <w:basedOn w:val="Normln"/>
    <w:link w:val="soubor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28"/>
      <w:szCs w:val="28"/>
      <w:lang w:eastAsia="cs-CZ" w:bidi="ar-SA"/>
    </w:rPr>
  </w:style>
  <w:style w:type="character" w:customStyle="1" w:styleId="nazevstavbyChar">
    <w:name w:val="nazev stavby Char"/>
    <w:basedOn w:val="Standardnpsmoodstavce"/>
    <w:link w:val="nazevstavby"/>
    <w:rsid w:val="00D75182"/>
    <w:rPr>
      <w:rFonts w:ascii="Arial Narrow" w:eastAsia="Calibri" w:hAnsi="Arial Narrow"/>
      <w:sz w:val="32"/>
      <w:szCs w:val="32"/>
    </w:rPr>
  </w:style>
  <w:style w:type="paragraph" w:customStyle="1" w:styleId="adresafirmyvraztku">
    <w:name w:val="adresa firmy v razítku"/>
    <w:basedOn w:val="Normln"/>
    <w:link w:val="adresafirmyvraztkuChar"/>
    <w:qFormat/>
    <w:rsid w:val="00D75182"/>
    <w:pPr>
      <w:widowControl/>
      <w:suppressAutoHyphens w:val="0"/>
      <w:contextualSpacing/>
      <w:jc w:val="center"/>
    </w:pPr>
    <w:rPr>
      <w:rFonts w:ascii="Calibri" w:eastAsia="Calibri" w:hAnsi="Calibri" w:cs="Times New Roman"/>
      <w:color w:val="000000"/>
      <w:kern w:val="0"/>
      <w:sz w:val="14"/>
      <w:szCs w:val="14"/>
      <w:lang w:val="en-US" w:eastAsia="en-US" w:bidi="ar-SA"/>
    </w:rPr>
  </w:style>
  <w:style w:type="character" w:customStyle="1" w:styleId="souborChar">
    <w:name w:val="soubor Char"/>
    <w:basedOn w:val="Standardnpsmoodstavce"/>
    <w:link w:val="soubor"/>
    <w:rsid w:val="00D75182"/>
    <w:rPr>
      <w:rFonts w:ascii="Arial Narrow" w:eastAsia="Calibri" w:hAnsi="Arial Narrow"/>
      <w:sz w:val="28"/>
      <w:szCs w:val="28"/>
    </w:rPr>
  </w:style>
  <w:style w:type="character" w:customStyle="1" w:styleId="adresafirmyvraztkuChar">
    <w:name w:val="adresa firmy v razítku Char"/>
    <w:basedOn w:val="Standardnpsmoodstavce"/>
    <w:link w:val="adresafirmyvraztku"/>
    <w:rsid w:val="00D75182"/>
    <w:rPr>
      <w:rFonts w:ascii="Calibri" w:eastAsia="Calibri" w:hAnsi="Calibri"/>
      <w:color w:val="000000"/>
      <w:sz w:val="14"/>
      <w:szCs w:val="14"/>
      <w:lang w:val="en-US" w:eastAsia="en-US"/>
    </w:rPr>
  </w:style>
  <w:style w:type="paragraph" w:customStyle="1" w:styleId="nadpis3titulnlist">
    <w:name w:val="nadpis 3 titulní list"/>
    <w:basedOn w:val="nadpis2titulnlist"/>
    <w:link w:val="nadpis3titulnlistChar"/>
    <w:autoRedefine/>
    <w:qFormat/>
    <w:rsid w:val="00FC2906"/>
    <w:pPr>
      <w:spacing w:after="240"/>
      <w:contextualSpacing w:val="0"/>
    </w:pPr>
    <w:rPr>
      <w:iCs/>
      <w:sz w:val="52"/>
      <w:szCs w:val="52"/>
      <w:u w:val="single"/>
    </w:rPr>
  </w:style>
  <w:style w:type="character" w:customStyle="1" w:styleId="nadpis3titulnlistChar">
    <w:name w:val="nadpis 3 titulní list Char"/>
    <w:basedOn w:val="nadpis2titulnlistChar"/>
    <w:link w:val="nadpis3titulnlist"/>
    <w:rsid w:val="00FC2906"/>
    <w:rPr>
      <w:b/>
      <w:i/>
      <w:iCs/>
      <w:sz w:val="52"/>
      <w:szCs w:val="52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D75182"/>
    <w:rPr>
      <w:rFonts w:ascii="Arial" w:hAnsi="Arial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27528-FA4D-446B-90C9-389573E2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376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>Hewlett-Packard Company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creator>Petr</dc:creator>
  <cp:lastModifiedBy>Petr</cp:lastModifiedBy>
  <cp:revision>42</cp:revision>
  <cp:lastPrinted>2012-10-18T13:19:00Z</cp:lastPrinted>
  <dcterms:created xsi:type="dcterms:W3CDTF">2017-09-18T13:45:00Z</dcterms:created>
  <dcterms:modified xsi:type="dcterms:W3CDTF">2018-04-13T19:43:00Z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Igor Balák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